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C2009" w14:textId="050FBAE1" w:rsidR="00F0290D" w:rsidRPr="00F94EB3" w:rsidRDefault="00F16CB7" w:rsidP="00DD6EEC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F94EB3">
        <w:rPr>
          <w:rFonts w:ascii="Arial" w:hAnsi="Arial" w:cs="Arial"/>
        </w:rPr>
        <w:t xml:space="preserve">Form </w:t>
      </w:r>
      <w:r w:rsidR="007B6117" w:rsidRPr="00F94EB3">
        <w:rPr>
          <w:rFonts w:ascii="Arial" w:hAnsi="Arial" w:cs="Arial"/>
        </w:rPr>
        <w:t>4.1</w:t>
      </w:r>
      <w:r w:rsidRPr="00F94EB3">
        <w:rPr>
          <w:rFonts w:ascii="Arial" w:hAnsi="Arial" w:cs="Arial"/>
        </w:rPr>
        <w:t>-</w:t>
      </w:r>
      <w:r w:rsidR="001A3CF5" w:rsidRPr="00F94EB3">
        <w:rPr>
          <w:rFonts w:ascii="Arial" w:hAnsi="Arial" w:cs="Arial"/>
        </w:rPr>
        <w:t>1</w:t>
      </w:r>
      <w:r w:rsidRPr="00F94EB3">
        <w:rPr>
          <w:rFonts w:ascii="Arial" w:hAnsi="Arial" w:cs="Arial"/>
        </w:rPr>
        <w:t xml:space="preserve"> </w:t>
      </w:r>
      <w:r w:rsidR="001A3CF5" w:rsidRPr="00F94EB3">
        <w:rPr>
          <w:rFonts w:ascii="Arial" w:hAnsi="Arial" w:cs="Arial"/>
        </w:rPr>
        <w:t xml:space="preserve">Record of Rejected </w:t>
      </w:r>
      <w:r w:rsidR="005C1267" w:rsidRPr="00F94EB3">
        <w:rPr>
          <w:rFonts w:ascii="Arial" w:hAnsi="Arial" w:cs="Arial"/>
        </w:rPr>
        <w:t>Knowledge and Abilities</w:t>
      </w:r>
    </w:p>
    <w:p w14:paraId="3DCEAA89" w14:textId="051FE56A" w:rsidR="00912A34" w:rsidRPr="00F94EB3" w:rsidRDefault="00912A34" w:rsidP="00DD6EEC">
      <w:pPr>
        <w:spacing w:after="220"/>
        <w:rPr>
          <w:rFonts w:cs="Arial"/>
        </w:rPr>
      </w:pPr>
      <w:r w:rsidRPr="00F94EB3">
        <w:rPr>
          <w:rFonts w:cs="Arial"/>
        </w:rPr>
        <w:t xml:space="preserve">Refer to </w:t>
      </w:r>
      <w:r w:rsidR="00F55610" w:rsidRPr="00F94EB3">
        <w:rPr>
          <w:rFonts w:cs="Arial"/>
        </w:rPr>
        <w:t>Examination Standard (</w:t>
      </w:r>
      <w:r w:rsidRPr="00F94EB3">
        <w:rPr>
          <w:rFonts w:cs="Arial"/>
        </w:rPr>
        <w:t>ES</w:t>
      </w:r>
      <w:r w:rsidR="00F55610" w:rsidRPr="00F94EB3">
        <w:rPr>
          <w:rFonts w:cs="Arial"/>
        </w:rPr>
        <w:t>)</w:t>
      </w:r>
      <w:r w:rsidR="005033C4" w:rsidRPr="00F94EB3">
        <w:rPr>
          <w:rFonts w:cs="Arial"/>
        </w:rPr>
        <w:t>-</w:t>
      </w:r>
      <w:r w:rsidRPr="00F94EB3">
        <w:rPr>
          <w:rFonts w:cs="Arial"/>
        </w:rPr>
        <w:t>4.2, “</w:t>
      </w:r>
      <w:r w:rsidR="005033C4" w:rsidRPr="00F94EB3">
        <w:rPr>
          <w:rFonts w:cs="Arial"/>
        </w:rPr>
        <w:t>Developing</w:t>
      </w:r>
      <w:r w:rsidRPr="00F94EB3">
        <w:rPr>
          <w:rFonts w:cs="Arial"/>
        </w:rPr>
        <w:t xml:space="preserve"> Written Examination</w:t>
      </w:r>
      <w:r w:rsidR="005033C4" w:rsidRPr="00F94EB3">
        <w:rPr>
          <w:rFonts w:cs="Arial"/>
        </w:rPr>
        <w:t>s</w:t>
      </w:r>
      <w:r w:rsidRPr="00F94EB3">
        <w:rPr>
          <w:rFonts w:cs="Arial"/>
        </w:rPr>
        <w:t>,” Section</w:t>
      </w:r>
      <w:r w:rsidR="00F55610" w:rsidRPr="00F94EB3">
        <w:rPr>
          <w:rFonts w:cs="Arial"/>
        </w:rPr>
        <w:t> </w:t>
      </w:r>
      <w:r w:rsidRPr="00F94EB3">
        <w:rPr>
          <w:rFonts w:cs="Arial"/>
        </w:rPr>
        <w:t>B.3</w:t>
      </w:r>
      <w:r w:rsidR="005033C4" w:rsidRPr="00F94EB3">
        <w:rPr>
          <w:rFonts w:cs="Arial"/>
        </w:rPr>
        <w:t>,</w:t>
      </w:r>
      <w:r w:rsidRPr="00F94EB3">
        <w:rPr>
          <w:rFonts w:cs="Arial"/>
        </w:rPr>
        <w:t xml:space="preserve"> for deviations from the approved written examination outline.</w:t>
      </w:r>
    </w:p>
    <w:tbl>
      <w:tblPr>
        <w:tblW w:w="9360" w:type="dxa"/>
        <w:tblInd w:w="9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91" w:type="dxa"/>
          <w:right w:w="91" w:type="dxa"/>
        </w:tblCellMar>
        <w:tblLook w:val="0000" w:firstRow="0" w:lastRow="0" w:firstColumn="0" w:lastColumn="0" w:noHBand="0" w:noVBand="0"/>
      </w:tblPr>
      <w:tblGrid>
        <w:gridCol w:w="1326"/>
        <w:gridCol w:w="1824"/>
        <w:gridCol w:w="6210"/>
      </w:tblGrid>
      <w:tr w:rsidR="002E4705" w:rsidRPr="00F94EB3" w14:paraId="66A648D9" w14:textId="77777777" w:rsidTr="007E193C">
        <w:trPr>
          <w:cantSplit/>
        </w:trPr>
        <w:tc>
          <w:tcPr>
            <w:tcW w:w="1326" w:type="dxa"/>
          </w:tcPr>
          <w:p w14:paraId="48E3EC5A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Tier/Group</w:t>
            </w:r>
          </w:p>
        </w:tc>
        <w:tc>
          <w:tcPr>
            <w:tcW w:w="1824" w:type="dxa"/>
            <w:vAlign w:val="center"/>
          </w:tcPr>
          <w:p w14:paraId="6AEF221E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Randomly Selected K/A</w:t>
            </w:r>
          </w:p>
        </w:tc>
        <w:tc>
          <w:tcPr>
            <w:tcW w:w="6210" w:type="dxa"/>
          </w:tcPr>
          <w:p w14:paraId="72FCC88A" w14:textId="77777777" w:rsidR="002E4705" w:rsidRPr="00F94EB3" w:rsidRDefault="002E4705" w:rsidP="007E193C">
            <w:pPr>
              <w:widowControl w:val="0"/>
              <w:autoSpaceDE w:val="0"/>
              <w:autoSpaceDN w:val="0"/>
              <w:adjustRightInd w:val="0"/>
              <w:spacing w:before="141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F94EB3">
              <w:rPr>
                <w:rFonts w:eastAsia="Times New Roman" w:cs="Arial"/>
                <w:color w:val="auto"/>
              </w:rPr>
              <w:t>Reason for Rejection</w:t>
            </w:r>
          </w:p>
        </w:tc>
      </w:tr>
      <w:tr w:rsidR="002E4705" w:rsidRPr="00F94EB3" w14:paraId="3AD246B1" w14:textId="77777777" w:rsidTr="00F36EA2">
        <w:trPr>
          <w:cantSplit/>
        </w:trPr>
        <w:tc>
          <w:tcPr>
            <w:tcW w:w="1326" w:type="dxa"/>
          </w:tcPr>
          <w:p w14:paraId="14458A4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AD63FF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186020A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D23B9E6" w14:textId="77777777" w:rsidTr="00F36EA2">
        <w:trPr>
          <w:cantSplit/>
        </w:trPr>
        <w:tc>
          <w:tcPr>
            <w:tcW w:w="1326" w:type="dxa"/>
          </w:tcPr>
          <w:p w14:paraId="2FEED6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8B47DB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F48F67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9DF64CF" w14:textId="77777777" w:rsidTr="00F36EA2">
        <w:trPr>
          <w:cantSplit/>
        </w:trPr>
        <w:tc>
          <w:tcPr>
            <w:tcW w:w="1326" w:type="dxa"/>
          </w:tcPr>
          <w:p w14:paraId="0E9F8CC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9E7F76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309CBE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680195C" w14:textId="77777777" w:rsidTr="00F36EA2">
        <w:trPr>
          <w:cantSplit/>
        </w:trPr>
        <w:tc>
          <w:tcPr>
            <w:tcW w:w="1326" w:type="dxa"/>
          </w:tcPr>
          <w:p w14:paraId="6A2B2C9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55AA36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13C6F2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BF75BD7" w14:textId="77777777" w:rsidTr="00F36EA2">
        <w:trPr>
          <w:cantSplit/>
        </w:trPr>
        <w:tc>
          <w:tcPr>
            <w:tcW w:w="1326" w:type="dxa"/>
          </w:tcPr>
          <w:p w14:paraId="4B59A62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947134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46BC96F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FD78083" w14:textId="77777777" w:rsidTr="00F36EA2">
        <w:trPr>
          <w:cantSplit/>
        </w:trPr>
        <w:tc>
          <w:tcPr>
            <w:tcW w:w="1326" w:type="dxa"/>
          </w:tcPr>
          <w:p w14:paraId="6B8B1B1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29B7FA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27DD16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7BDDF41" w14:textId="77777777" w:rsidTr="00F36EA2">
        <w:trPr>
          <w:cantSplit/>
        </w:trPr>
        <w:tc>
          <w:tcPr>
            <w:tcW w:w="1326" w:type="dxa"/>
          </w:tcPr>
          <w:p w14:paraId="2969F37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0AECA5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C9553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23018F79" w14:textId="77777777" w:rsidTr="00F36EA2">
        <w:trPr>
          <w:cantSplit/>
        </w:trPr>
        <w:tc>
          <w:tcPr>
            <w:tcW w:w="1326" w:type="dxa"/>
          </w:tcPr>
          <w:p w14:paraId="4A2AA86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18ACDD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507457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79108C5" w14:textId="77777777" w:rsidTr="00F36EA2">
        <w:trPr>
          <w:cantSplit/>
        </w:trPr>
        <w:tc>
          <w:tcPr>
            <w:tcW w:w="1326" w:type="dxa"/>
          </w:tcPr>
          <w:p w14:paraId="0DE9DE3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FFF965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B383D3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795C056" w14:textId="77777777" w:rsidTr="00F36EA2">
        <w:trPr>
          <w:cantSplit/>
        </w:trPr>
        <w:tc>
          <w:tcPr>
            <w:tcW w:w="1326" w:type="dxa"/>
          </w:tcPr>
          <w:p w14:paraId="420A6AC6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4AEF56A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709A1E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FFE5EAF" w14:textId="77777777" w:rsidTr="00F36EA2">
        <w:trPr>
          <w:cantSplit/>
        </w:trPr>
        <w:tc>
          <w:tcPr>
            <w:tcW w:w="1326" w:type="dxa"/>
          </w:tcPr>
          <w:p w14:paraId="470088C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A8BCC3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025AA2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0FA99E6" w14:textId="77777777" w:rsidTr="00F36EA2">
        <w:trPr>
          <w:cantSplit/>
        </w:trPr>
        <w:tc>
          <w:tcPr>
            <w:tcW w:w="1326" w:type="dxa"/>
          </w:tcPr>
          <w:p w14:paraId="7C832D5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6F9E0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080D4AC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3AF57A6" w14:textId="77777777" w:rsidTr="00F36EA2">
        <w:trPr>
          <w:cantSplit/>
        </w:trPr>
        <w:tc>
          <w:tcPr>
            <w:tcW w:w="1326" w:type="dxa"/>
          </w:tcPr>
          <w:p w14:paraId="28EECBB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C0A306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DEFCD9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5F982742" w14:textId="77777777" w:rsidTr="00F36EA2">
        <w:trPr>
          <w:cantSplit/>
        </w:trPr>
        <w:tc>
          <w:tcPr>
            <w:tcW w:w="1326" w:type="dxa"/>
          </w:tcPr>
          <w:p w14:paraId="08C258D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2D617C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0A5AFC9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7AA8D8B" w14:textId="77777777" w:rsidTr="00F36EA2">
        <w:trPr>
          <w:cantSplit/>
        </w:trPr>
        <w:tc>
          <w:tcPr>
            <w:tcW w:w="1326" w:type="dxa"/>
          </w:tcPr>
          <w:p w14:paraId="6B26EDF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84C2A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332D308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B19A43B" w14:textId="77777777" w:rsidTr="00F36EA2">
        <w:trPr>
          <w:cantSplit/>
        </w:trPr>
        <w:tc>
          <w:tcPr>
            <w:tcW w:w="1326" w:type="dxa"/>
          </w:tcPr>
          <w:p w14:paraId="1504EEA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945533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39736A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DADCB3D" w14:textId="77777777" w:rsidTr="00F36EA2">
        <w:trPr>
          <w:cantSplit/>
        </w:trPr>
        <w:tc>
          <w:tcPr>
            <w:tcW w:w="1326" w:type="dxa"/>
          </w:tcPr>
          <w:p w14:paraId="71BE180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4AC2E3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C75C905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3D559EE3" w14:textId="77777777" w:rsidTr="00F36EA2">
        <w:trPr>
          <w:cantSplit/>
        </w:trPr>
        <w:tc>
          <w:tcPr>
            <w:tcW w:w="1326" w:type="dxa"/>
          </w:tcPr>
          <w:p w14:paraId="1F5AB7E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64E037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9E7D14F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32B9702" w14:textId="77777777" w:rsidTr="00F36EA2">
        <w:trPr>
          <w:cantSplit/>
        </w:trPr>
        <w:tc>
          <w:tcPr>
            <w:tcW w:w="1326" w:type="dxa"/>
          </w:tcPr>
          <w:p w14:paraId="18BD467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0459242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7808C2F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6103912" w14:textId="77777777" w:rsidTr="00F36EA2">
        <w:trPr>
          <w:cantSplit/>
        </w:trPr>
        <w:tc>
          <w:tcPr>
            <w:tcW w:w="1326" w:type="dxa"/>
          </w:tcPr>
          <w:p w14:paraId="3A4CDA2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159ED6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61F4593C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7FA9FC2C" w14:textId="77777777" w:rsidTr="00F36EA2">
        <w:trPr>
          <w:cantSplit/>
        </w:trPr>
        <w:tc>
          <w:tcPr>
            <w:tcW w:w="1326" w:type="dxa"/>
          </w:tcPr>
          <w:p w14:paraId="676A656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7C199B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9327471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4B96E3E5" w14:textId="77777777" w:rsidTr="00F36EA2">
        <w:trPr>
          <w:cantSplit/>
        </w:trPr>
        <w:tc>
          <w:tcPr>
            <w:tcW w:w="1326" w:type="dxa"/>
          </w:tcPr>
          <w:p w14:paraId="373C1E1E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85C41BD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2652A52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6F409EC0" w14:textId="77777777" w:rsidTr="00F36EA2">
        <w:trPr>
          <w:cantSplit/>
        </w:trPr>
        <w:tc>
          <w:tcPr>
            <w:tcW w:w="1326" w:type="dxa"/>
          </w:tcPr>
          <w:p w14:paraId="76B1A566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82338C3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1A454A50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1BF10267" w14:textId="77777777" w:rsidTr="00F36EA2">
        <w:trPr>
          <w:cantSplit/>
        </w:trPr>
        <w:tc>
          <w:tcPr>
            <w:tcW w:w="1326" w:type="dxa"/>
          </w:tcPr>
          <w:p w14:paraId="1D1714BA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982E97B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4E43D937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  <w:tr w:rsidR="002E4705" w:rsidRPr="00F94EB3" w14:paraId="07806E6B" w14:textId="77777777" w:rsidTr="00F36EA2">
        <w:trPr>
          <w:cantSplit/>
        </w:trPr>
        <w:tc>
          <w:tcPr>
            <w:tcW w:w="1326" w:type="dxa"/>
          </w:tcPr>
          <w:p w14:paraId="07F5E0B8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EBAA844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6210" w:type="dxa"/>
          </w:tcPr>
          <w:p w14:paraId="59D62619" w14:textId="77777777" w:rsidR="002E4705" w:rsidRPr="00F94EB3" w:rsidRDefault="002E4705" w:rsidP="002E4705">
            <w:pPr>
              <w:widowControl w:val="0"/>
              <w:autoSpaceDE w:val="0"/>
              <w:autoSpaceDN w:val="0"/>
              <w:adjustRightInd w:val="0"/>
              <w:spacing w:before="141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</w:tr>
    </w:tbl>
    <w:p w14:paraId="4CAE8494" w14:textId="0C4D8FF9" w:rsidR="00F0290D" w:rsidRPr="00F94EB3" w:rsidRDefault="00F0290D">
      <w:pPr>
        <w:spacing w:after="240"/>
        <w:rPr>
          <w:rFonts w:eastAsiaTheme="majorEastAsia" w:cs="Arial"/>
          <w:b/>
          <w:szCs w:val="24"/>
        </w:rPr>
      </w:pPr>
    </w:p>
    <w:sectPr w:rsidR="00F0290D" w:rsidRPr="00F94EB3" w:rsidSect="00AD4E35">
      <w:footerReference w:type="first" r:id="rId13"/>
      <w:type w:val="oddPage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96909" w14:textId="77777777" w:rsidR="006D1CBD" w:rsidRDefault="006D1CBD" w:rsidP="00645ADC">
      <w:r>
        <w:separator/>
      </w:r>
    </w:p>
  </w:endnote>
  <w:endnote w:type="continuationSeparator" w:id="0">
    <w:p w14:paraId="5C459C7D" w14:textId="77777777" w:rsidR="006D1CBD" w:rsidRDefault="006D1CBD" w:rsidP="00645ADC">
      <w:r>
        <w:continuationSeparator/>
      </w:r>
    </w:p>
  </w:endnote>
  <w:endnote w:type="continuationNotice" w:id="1">
    <w:p w14:paraId="63864322" w14:textId="77777777" w:rsidR="006D1CBD" w:rsidRDefault="006D1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8BCA4" w14:textId="3412EB19" w:rsidR="00FA5816" w:rsidRPr="00AD4E35" w:rsidRDefault="00FA5816" w:rsidP="00AD4E35">
    <w:pPr>
      <w:pStyle w:val="Footer"/>
      <w:jc w:val="center"/>
      <w:rPr>
        <w:rFonts w:cs="Arial"/>
      </w:rPr>
    </w:pPr>
    <w:r w:rsidRPr="0049773A">
      <w:rPr>
        <w:rFonts w:cs="Arial"/>
      </w:rPr>
      <w:t xml:space="preserve">ES-4.1, Page </w:t>
    </w:r>
    <w:r w:rsidRPr="0049773A">
      <w:rPr>
        <w:rFonts w:cs="Arial"/>
      </w:rPr>
      <w:fldChar w:fldCharType="begin"/>
    </w:r>
    <w:r w:rsidRPr="0049773A">
      <w:rPr>
        <w:rFonts w:cs="Arial"/>
      </w:rPr>
      <w:instrText xml:space="preserve"> PAGE   \* MERGEFORMAT </w:instrText>
    </w:r>
    <w:r w:rsidRPr="0049773A">
      <w:rPr>
        <w:rFonts w:cs="Arial"/>
      </w:rPr>
      <w:fldChar w:fldCharType="separate"/>
    </w:r>
    <w:r w:rsidRPr="0049773A">
      <w:rPr>
        <w:rFonts w:cs="Arial"/>
      </w:rPr>
      <w:t>1</w:t>
    </w:r>
    <w:r w:rsidRPr="0049773A">
      <w:rPr>
        <w:rFonts w:cs="Arial"/>
      </w:rPr>
      <w:fldChar w:fldCharType="end"/>
    </w:r>
    <w:r w:rsidRPr="0049773A">
      <w:rPr>
        <w:rFonts w:cs="Arial"/>
      </w:rPr>
      <w:t xml:space="preserve"> of 2</w:t>
    </w:r>
    <w:r>
      <w:rPr>
        <w:rFonts w:cs="Arial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7EE6B" w14:textId="77777777" w:rsidR="006D1CBD" w:rsidRDefault="006D1CBD" w:rsidP="00645ADC">
      <w:r>
        <w:separator/>
      </w:r>
    </w:p>
  </w:footnote>
  <w:footnote w:type="continuationSeparator" w:id="0">
    <w:p w14:paraId="27FC6B01" w14:textId="77777777" w:rsidR="006D1CBD" w:rsidRDefault="006D1CBD" w:rsidP="00645ADC">
      <w:r>
        <w:continuationSeparator/>
      </w:r>
    </w:p>
  </w:footnote>
  <w:footnote w:type="continuationNotice" w:id="1">
    <w:p w14:paraId="7210BEA8" w14:textId="77777777" w:rsidR="006D1CBD" w:rsidRDefault="006D1C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C02FE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B164D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7CDEE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CEBE5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B23D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92741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3E7A2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ECE9D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2478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245F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lowerLetter"/>
      <w:pStyle w:val="Level5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8"/>
    <w:multiLevelType w:val="hybridMultilevel"/>
    <w:tmpl w:val="00000000"/>
    <w:name w:val="AutoList7"/>
    <w:lvl w:ilvl="0" w:tplc="943C3096">
      <w:start w:val="1"/>
      <w:numFmt w:val="lowerLetter"/>
      <w:lvlText w:val="%1."/>
      <w:lvlJc w:val="left"/>
    </w:lvl>
    <w:lvl w:ilvl="1" w:tplc="5BFAF200">
      <w:start w:val="1"/>
      <w:numFmt w:val="lowerLetter"/>
      <w:lvlText w:val="%2."/>
      <w:lvlJc w:val="left"/>
    </w:lvl>
    <w:lvl w:ilvl="2" w:tplc="6B5ABE52">
      <w:start w:val="1"/>
      <w:numFmt w:val="lowerLetter"/>
      <w:lvlText w:val="%3."/>
      <w:lvlJc w:val="left"/>
    </w:lvl>
    <w:lvl w:ilvl="3" w:tplc="F51E0F40">
      <w:start w:val="1"/>
      <w:numFmt w:val="lowerLetter"/>
      <w:lvlText w:val="%4."/>
      <w:lvlJc w:val="left"/>
    </w:lvl>
    <w:lvl w:ilvl="4" w:tplc="78B8A034">
      <w:start w:val="1"/>
      <w:numFmt w:val="lowerLetter"/>
      <w:lvlText w:val="%5."/>
      <w:lvlJc w:val="left"/>
    </w:lvl>
    <w:lvl w:ilvl="5" w:tplc="64C688CC">
      <w:start w:val="1"/>
      <w:numFmt w:val="lowerLetter"/>
      <w:lvlText w:val="%6."/>
      <w:lvlJc w:val="left"/>
    </w:lvl>
    <w:lvl w:ilvl="6" w:tplc="A47A599C">
      <w:start w:val="1"/>
      <w:numFmt w:val="lowerLetter"/>
      <w:lvlText w:val="%7."/>
      <w:lvlJc w:val="left"/>
    </w:lvl>
    <w:lvl w:ilvl="7" w:tplc="386CE340">
      <w:start w:val="1"/>
      <w:numFmt w:val="lowerLetter"/>
      <w:lvlText w:val="%8."/>
      <w:lvlJc w:val="left"/>
    </w:lvl>
    <w:lvl w:ilvl="8" w:tplc="92961864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7910F458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0A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0C"/>
    <w:multiLevelType w:val="multilevel"/>
    <w:tmpl w:val="00000000"/>
    <w:name w:val="AutoList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0D"/>
    <w:multiLevelType w:val="hybridMultilevel"/>
    <w:tmpl w:val="00000000"/>
    <w:name w:val="AutoList5"/>
    <w:lvl w:ilvl="0" w:tplc="2E8C1450">
      <w:start w:val="1"/>
      <w:numFmt w:val="lowerLetter"/>
      <w:lvlText w:val="%1."/>
      <w:lvlJc w:val="left"/>
    </w:lvl>
    <w:lvl w:ilvl="1" w:tplc="AA368784">
      <w:start w:val="1"/>
      <w:numFmt w:val="lowerLetter"/>
      <w:lvlText w:val="%2."/>
      <w:lvlJc w:val="left"/>
    </w:lvl>
    <w:lvl w:ilvl="2" w:tplc="73A62E2C">
      <w:start w:val="1"/>
      <w:numFmt w:val="lowerLetter"/>
      <w:lvlText w:val="%3."/>
      <w:lvlJc w:val="left"/>
    </w:lvl>
    <w:lvl w:ilvl="3" w:tplc="92BA6814">
      <w:start w:val="1"/>
      <w:numFmt w:val="lowerLetter"/>
      <w:pStyle w:val="Level4"/>
      <w:lvlText w:val="%4."/>
      <w:lvlJc w:val="left"/>
    </w:lvl>
    <w:lvl w:ilvl="4" w:tplc="51466976">
      <w:start w:val="1"/>
      <w:numFmt w:val="lowerLetter"/>
      <w:lvlText w:val="%5."/>
      <w:lvlJc w:val="left"/>
    </w:lvl>
    <w:lvl w:ilvl="5" w:tplc="62C4781A">
      <w:start w:val="1"/>
      <w:numFmt w:val="lowerLetter"/>
      <w:lvlText w:val="%6."/>
      <w:lvlJc w:val="left"/>
    </w:lvl>
    <w:lvl w:ilvl="6" w:tplc="21D2D62E">
      <w:start w:val="1"/>
      <w:numFmt w:val="lowerLetter"/>
      <w:lvlText w:val="%7."/>
      <w:lvlJc w:val="left"/>
    </w:lvl>
    <w:lvl w:ilvl="7" w:tplc="2D4E60DE">
      <w:start w:val="1"/>
      <w:numFmt w:val="lowerLetter"/>
      <w:lvlText w:val="%8."/>
      <w:lvlJc w:val="left"/>
    </w:lvl>
    <w:lvl w:ilvl="8" w:tplc="9BBABA5E">
      <w:numFmt w:val="decimal"/>
      <w:lvlText w:val=""/>
      <w:lvlJc w:val="left"/>
    </w:lvl>
  </w:abstractNum>
  <w:abstractNum w:abstractNumId="16" w15:restartNumberingAfterBreak="0">
    <w:nsid w:val="0000000E"/>
    <w:multiLevelType w:val="hybridMultilevel"/>
    <w:tmpl w:val="00000000"/>
    <w:name w:val="AutoList11"/>
    <w:lvl w:ilvl="0" w:tplc="EB9A232E">
      <w:start w:val="1"/>
      <w:numFmt w:val="lowerLetter"/>
      <w:lvlText w:val="%1."/>
      <w:lvlJc w:val="left"/>
    </w:lvl>
    <w:lvl w:ilvl="1" w:tplc="E7FA01C4">
      <w:start w:val="1"/>
      <w:numFmt w:val="lowerLetter"/>
      <w:lvlText w:val="%2."/>
      <w:lvlJc w:val="left"/>
    </w:lvl>
    <w:lvl w:ilvl="2" w:tplc="3238D8CE">
      <w:start w:val="1"/>
      <w:numFmt w:val="lowerLetter"/>
      <w:lvlText w:val="%3."/>
      <w:lvlJc w:val="left"/>
    </w:lvl>
    <w:lvl w:ilvl="3" w:tplc="160AC746">
      <w:start w:val="1"/>
      <w:numFmt w:val="lowerLetter"/>
      <w:lvlText w:val="%4."/>
      <w:lvlJc w:val="left"/>
    </w:lvl>
    <w:lvl w:ilvl="4" w:tplc="845AD7C0">
      <w:start w:val="1"/>
      <w:numFmt w:val="lowerLetter"/>
      <w:lvlText w:val="%5."/>
      <w:lvlJc w:val="left"/>
    </w:lvl>
    <w:lvl w:ilvl="5" w:tplc="7B90B3C2">
      <w:start w:val="1"/>
      <w:numFmt w:val="lowerLetter"/>
      <w:lvlText w:val="%6."/>
      <w:lvlJc w:val="left"/>
    </w:lvl>
    <w:lvl w:ilvl="6" w:tplc="CBE0D99A">
      <w:start w:val="1"/>
      <w:numFmt w:val="lowerLetter"/>
      <w:lvlText w:val="%7."/>
      <w:lvlJc w:val="left"/>
    </w:lvl>
    <w:lvl w:ilvl="7" w:tplc="A7C80F36">
      <w:start w:val="1"/>
      <w:numFmt w:val="lowerLetter"/>
      <w:lvlText w:val="%8."/>
      <w:lvlJc w:val="left"/>
    </w:lvl>
    <w:lvl w:ilvl="8" w:tplc="E0941B08">
      <w:numFmt w:val="decimal"/>
      <w:lvlText w:val=""/>
      <w:lvlJc w:val="left"/>
    </w:lvl>
  </w:abstractNum>
  <w:abstractNum w:abstractNumId="17" w15:restartNumberingAfterBreak="0">
    <w:nsid w:val="0000000F"/>
    <w:multiLevelType w:val="multilevel"/>
    <w:tmpl w:val="00000000"/>
    <w:name w:val="AutoList13"/>
    <w:lvl w:ilvl="0">
      <w:start w:val="1"/>
      <w:numFmt w:val="decimal"/>
      <w:lvlText w:val="%1."/>
      <w:lvlJc w:val="left"/>
    </w:lvl>
    <w:lvl w:ilvl="1">
      <w:start w:val="1"/>
      <w:numFmt w:val="decimal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065D428F"/>
    <w:multiLevelType w:val="hybridMultilevel"/>
    <w:tmpl w:val="5C5A4872"/>
    <w:lvl w:ilvl="0" w:tplc="548864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CF0D05"/>
    <w:multiLevelType w:val="multilevel"/>
    <w:tmpl w:val="6AE8CDFE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648"/>
        </w:tabs>
        <w:ind w:left="36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828"/>
        </w:tabs>
        <w:ind w:left="5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16091268"/>
    <w:multiLevelType w:val="multilevel"/>
    <w:tmpl w:val="6AE8CDFE"/>
    <w:numStyleLink w:val="NUREGListStyle"/>
  </w:abstractNum>
  <w:abstractNum w:abstractNumId="24" w15:restartNumberingAfterBreak="0">
    <w:nsid w:val="260E0F12"/>
    <w:multiLevelType w:val="hybridMultilevel"/>
    <w:tmpl w:val="CEEA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21C3F"/>
    <w:multiLevelType w:val="hybridMultilevel"/>
    <w:tmpl w:val="AC48BAF2"/>
    <w:lvl w:ilvl="0" w:tplc="348AE5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C5C12"/>
    <w:multiLevelType w:val="hybridMultilevel"/>
    <w:tmpl w:val="BFFE22C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8D2A7B"/>
    <w:multiLevelType w:val="hybridMultilevel"/>
    <w:tmpl w:val="BE8A3B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73E4AA6"/>
    <w:multiLevelType w:val="hybridMultilevel"/>
    <w:tmpl w:val="4790D052"/>
    <w:styleLink w:val="IIHeader"/>
    <w:lvl w:ilvl="0" w:tplc="E392DAC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5BFAD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6D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E5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A8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09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9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031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0E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32" w15:restartNumberingAfterBreak="0">
    <w:nsid w:val="4E5F5A0C"/>
    <w:multiLevelType w:val="hybridMultilevel"/>
    <w:tmpl w:val="804428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3364C"/>
    <w:multiLevelType w:val="hybridMultilevel"/>
    <w:tmpl w:val="5CD492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FE2DA3"/>
    <w:multiLevelType w:val="hybridMultilevel"/>
    <w:tmpl w:val="E5CC79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9D431A0"/>
    <w:multiLevelType w:val="hybridMultilevel"/>
    <w:tmpl w:val="00A03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55F42"/>
    <w:multiLevelType w:val="hybridMultilevel"/>
    <w:tmpl w:val="278218BE"/>
    <w:styleLink w:val="MDStyle"/>
    <w:lvl w:ilvl="0" w:tplc="C3C87E82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 w:tplc="AFBAEAAE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 w:tplc="AE7C36A8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 w:tplc="27762F52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 w:tplc="D038A26C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 w:tplc="9D5C4C9E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 w:tplc="C0E2503C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 w:tplc="848ED216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 w:tplc="50F8888E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39" w15:restartNumberingAfterBreak="0">
    <w:nsid w:val="7A8873D7"/>
    <w:multiLevelType w:val="hybridMultilevel"/>
    <w:tmpl w:val="817A93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B16E7"/>
    <w:multiLevelType w:val="hybridMultilevel"/>
    <w:tmpl w:val="4ECEBF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20"/>
  </w:num>
  <w:num w:numId="3">
    <w:abstractNumId w:val="30"/>
  </w:num>
  <w:num w:numId="4">
    <w:abstractNumId w:val="36"/>
  </w:num>
  <w:num w:numId="5">
    <w:abstractNumId w:val="31"/>
  </w:num>
  <w:num w:numId="6">
    <w:abstractNumId w:val="26"/>
  </w:num>
  <w:num w:numId="7">
    <w:abstractNumId w:val="22"/>
  </w:num>
  <w:num w:numId="8">
    <w:abstractNumId w:val="2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648"/>
          </w:tabs>
          <w:ind w:left="36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8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1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pStyle w:val="Level5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1">
    <w:abstractNumId w:val="15"/>
    <w:lvlOverride w:ilvl="0">
      <w:startOverride w:val="1"/>
      <w:lvl w:ilvl="0" w:tplc="2E8C1450">
        <w:start w:val="1"/>
        <w:numFmt w:val="lowerLetter"/>
        <w:lvlText w:val="%1."/>
        <w:lvlJc w:val="left"/>
      </w:lvl>
    </w:lvlOverride>
    <w:lvlOverride w:ilvl="1">
      <w:startOverride w:val="1"/>
      <w:lvl w:ilvl="1" w:tplc="AA368784">
        <w:start w:val="1"/>
        <w:numFmt w:val="lowerLetter"/>
        <w:lvlText w:val="%2."/>
        <w:lvlJc w:val="left"/>
      </w:lvl>
    </w:lvlOverride>
    <w:lvlOverride w:ilvl="2">
      <w:startOverride w:val="1"/>
      <w:lvl w:ilvl="2" w:tplc="73A62E2C">
        <w:start w:val="1"/>
        <w:numFmt w:val="lowerLetter"/>
        <w:lvlText w:val="%3."/>
        <w:lvlJc w:val="left"/>
      </w:lvl>
    </w:lvlOverride>
    <w:lvlOverride w:ilvl="3">
      <w:startOverride w:val="1"/>
      <w:lvl w:ilvl="3" w:tplc="92BA6814">
        <w:start w:val="1"/>
        <w:numFmt w:val="lowerLetter"/>
        <w:pStyle w:val="Level4"/>
        <w:lvlText w:val="%4."/>
        <w:lvlJc w:val="left"/>
      </w:lvl>
    </w:lvlOverride>
    <w:lvlOverride w:ilvl="4">
      <w:startOverride w:val="1"/>
      <w:lvl w:ilvl="4" w:tplc="51466976">
        <w:start w:val="1"/>
        <w:numFmt w:val="lowerLetter"/>
        <w:lvlText w:val="%5."/>
        <w:lvlJc w:val="left"/>
      </w:lvl>
    </w:lvlOverride>
    <w:lvlOverride w:ilvl="5">
      <w:startOverride w:val="1"/>
      <w:lvl w:ilvl="5" w:tplc="62C4781A">
        <w:start w:val="1"/>
        <w:numFmt w:val="lowerLetter"/>
        <w:lvlText w:val="%6."/>
        <w:lvlJc w:val="left"/>
      </w:lvl>
    </w:lvlOverride>
    <w:lvlOverride w:ilvl="6">
      <w:startOverride w:val="1"/>
      <w:lvl w:ilvl="6" w:tplc="21D2D62E">
        <w:start w:val="1"/>
        <w:numFmt w:val="lowerLetter"/>
        <w:lvlText w:val="%7."/>
        <w:lvlJc w:val="left"/>
      </w:lvl>
    </w:lvlOverride>
    <w:lvlOverride w:ilvl="7">
      <w:startOverride w:val="1"/>
      <w:lvl w:ilvl="7" w:tplc="2D4E60DE">
        <w:start w:val="1"/>
        <w:numFmt w:val="lowerLetter"/>
        <w:lvlText w:val="%8."/>
        <w:lvlJc w:val="left"/>
      </w:lvl>
    </w:lvlOverride>
  </w:num>
  <w:num w:numId="12">
    <w:abstractNumId w:val="34"/>
  </w:num>
  <w:num w:numId="13">
    <w:abstractNumId w:val="29"/>
  </w:num>
  <w:num w:numId="14">
    <w:abstractNumId w:val="17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9"/>
      <w:lvl w:ilvl="1">
        <w:start w:val="9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5">
    <w:abstractNumId w:val="40"/>
  </w:num>
  <w:num w:numId="16">
    <w:abstractNumId w:val="32"/>
  </w:num>
  <w:num w:numId="17">
    <w:abstractNumId w:val="35"/>
  </w:num>
  <w:num w:numId="18">
    <w:abstractNumId w:val="39"/>
  </w:num>
  <w:num w:numId="19">
    <w:abstractNumId w:val="28"/>
  </w:num>
  <w:num w:numId="20">
    <w:abstractNumId w:val="24"/>
  </w:num>
  <w:num w:numId="21">
    <w:abstractNumId w:val="37"/>
  </w:num>
  <w:num w:numId="22">
    <w:abstractNumId w:val="21"/>
  </w:num>
  <w:num w:numId="23">
    <w:abstractNumId w:val="33"/>
  </w:num>
  <w:num w:numId="24">
    <w:abstractNumId w:val="2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2506"/>
    <w:rsid w:val="00004379"/>
    <w:rsid w:val="0000666B"/>
    <w:rsid w:val="000104F1"/>
    <w:rsid w:val="00010ED4"/>
    <w:rsid w:val="0001150F"/>
    <w:rsid w:val="0001262A"/>
    <w:rsid w:val="00013276"/>
    <w:rsid w:val="0001425F"/>
    <w:rsid w:val="00015863"/>
    <w:rsid w:val="000158C7"/>
    <w:rsid w:val="00015971"/>
    <w:rsid w:val="00016812"/>
    <w:rsid w:val="000172D2"/>
    <w:rsid w:val="00017A8E"/>
    <w:rsid w:val="00020F24"/>
    <w:rsid w:val="00022B28"/>
    <w:rsid w:val="00023165"/>
    <w:rsid w:val="00023AEC"/>
    <w:rsid w:val="000247C9"/>
    <w:rsid w:val="000263B0"/>
    <w:rsid w:val="00026DF7"/>
    <w:rsid w:val="00027F97"/>
    <w:rsid w:val="000305B9"/>
    <w:rsid w:val="00030956"/>
    <w:rsid w:val="00030CF8"/>
    <w:rsid w:val="000337E1"/>
    <w:rsid w:val="00034840"/>
    <w:rsid w:val="00035355"/>
    <w:rsid w:val="0003590C"/>
    <w:rsid w:val="00035912"/>
    <w:rsid w:val="000360D2"/>
    <w:rsid w:val="00037E91"/>
    <w:rsid w:val="00040E0A"/>
    <w:rsid w:val="00041101"/>
    <w:rsid w:val="0004115B"/>
    <w:rsid w:val="0004171B"/>
    <w:rsid w:val="00041CDF"/>
    <w:rsid w:val="00042DFF"/>
    <w:rsid w:val="0004540D"/>
    <w:rsid w:val="00046D34"/>
    <w:rsid w:val="000479A9"/>
    <w:rsid w:val="00051236"/>
    <w:rsid w:val="0005182F"/>
    <w:rsid w:val="00051FBF"/>
    <w:rsid w:val="00052A08"/>
    <w:rsid w:val="00052C0E"/>
    <w:rsid w:val="00052DE3"/>
    <w:rsid w:val="00053A2B"/>
    <w:rsid w:val="00053EAE"/>
    <w:rsid w:val="00053EE8"/>
    <w:rsid w:val="00053F70"/>
    <w:rsid w:val="00054053"/>
    <w:rsid w:val="00054521"/>
    <w:rsid w:val="00054C30"/>
    <w:rsid w:val="00054DAD"/>
    <w:rsid w:val="00055422"/>
    <w:rsid w:val="00062595"/>
    <w:rsid w:val="00062C87"/>
    <w:rsid w:val="000643F2"/>
    <w:rsid w:val="00064E22"/>
    <w:rsid w:val="00064EA0"/>
    <w:rsid w:val="000653CE"/>
    <w:rsid w:val="0006636C"/>
    <w:rsid w:val="000667BF"/>
    <w:rsid w:val="000678BA"/>
    <w:rsid w:val="00070E03"/>
    <w:rsid w:val="000712FC"/>
    <w:rsid w:val="00071940"/>
    <w:rsid w:val="000720DF"/>
    <w:rsid w:val="00072964"/>
    <w:rsid w:val="00072BCC"/>
    <w:rsid w:val="00073206"/>
    <w:rsid w:val="0007484B"/>
    <w:rsid w:val="00074BCE"/>
    <w:rsid w:val="00074DB4"/>
    <w:rsid w:val="000769E9"/>
    <w:rsid w:val="00076D87"/>
    <w:rsid w:val="0007778D"/>
    <w:rsid w:val="00077BEF"/>
    <w:rsid w:val="00077F90"/>
    <w:rsid w:val="00080996"/>
    <w:rsid w:val="0008108E"/>
    <w:rsid w:val="0008335E"/>
    <w:rsid w:val="000856D8"/>
    <w:rsid w:val="00085EC7"/>
    <w:rsid w:val="000861C1"/>
    <w:rsid w:val="00086CD1"/>
    <w:rsid w:val="00086E8D"/>
    <w:rsid w:val="00090D1E"/>
    <w:rsid w:val="0009175E"/>
    <w:rsid w:val="00092FDC"/>
    <w:rsid w:val="000938B2"/>
    <w:rsid w:val="0009392A"/>
    <w:rsid w:val="0009399A"/>
    <w:rsid w:val="000944CF"/>
    <w:rsid w:val="00094E80"/>
    <w:rsid w:val="000A0EA4"/>
    <w:rsid w:val="000A1E21"/>
    <w:rsid w:val="000A1EB0"/>
    <w:rsid w:val="000A47CE"/>
    <w:rsid w:val="000A4886"/>
    <w:rsid w:val="000B1931"/>
    <w:rsid w:val="000B19C6"/>
    <w:rsid w:val="000B22DB"/>
    <w:rsid w:val="000B4CE7"/>
    <w:rsid w:val="000B61DE"/>
    <w:rsid w:val="000B790F"/>
    <w:rsid w:val="000B7C5F"/>
    <w:rsid w:val="000C0A9B"/>
    <w:rsid w:val="000C0F9D"/>
    <w:rsid w:val="000C150F"/>
    <w:rsid w:val="000C2238"/>
    <w:rsid w:val="000C36C1"/>
    <w:rsid w:val="000C3B89"/>
    <w:rsid w:val="000C5784"/>
    <w:rsid w:val="000D0DCC"/>
    <w:rsid w:val="000D34CA"/>
    <w:rsid w:val="000D3DD3"/>
    <w:rsid w:val="000D486A"/>
    <w:rsid w:val="000D6065"/>
    <w:rsid w:val="000D6309"/>
    <w:rsid w:val="000D6602"/>
    <w:rsid w:val="000D67F8"/>
    <w:rsid w:val="000D7621"/>
    <w:rsid w:val="000E0FE8"/>
    <w:rsid w:val="000E25FC"/>
    <w:rsid w:val="000E3AC7"/>
    <w:rsid w:val="000E3C4D"/>
    <w:rsid w:val="000E3E3E"/>
    <w:rsid w:val="000E50BE"/>
    <w:rsid w:val="000E5F51"/>
    <w:rsid w:val="000E633D"/>
    <w:rsid w:val="000E6A54"/>
    <w:rsid w:val="000E7851"/>
    <w:rsid w:val="000F0029"/>
    <w:rsid w:val="000F0693"/>
    <w:rsid w:val="000F27C5"/>
    <w:rsid w:val="000F2A2F"/>
    <w:rsid w:val="000F2F04"/>
    <w:rsid w:val="000F45AE"/>
    <w:rsid w:val="000F5518"/>
    <w:rsid w:val="000F5D13"/>
    <w:rsid w:val="000F6A05"/>
    <w:rsid w:val="000F7E0A"/>
    <w:rsid w:val="000F7FCA"/>
    <w:rsid w:val="00101C0C"/>
    <w:rsid w:val="00102EF5"/>
    <w:rsid w:val="001045BD"/>
    <w:rsid w:val="00105DF1"/>
    <w:rsid w:val="001062C6"/>
    <w:rsid w:val="00107314"/>
    <w:rsid w:val="00107561"/>
    <w:rsid w:val="00111F3D"/>
    <w:rsid w:val="001129CD"/>
    <w:rsid w:val="0011374D"/>
    <w:rsid w:val="00113AA0"/>
    <w:rsid w:val="00115574"/>
    <w:rsid w:val="0011565A"/>
    <w:rsid w:val="0012072F"/>
    <w:rsid w:val="001209AA"/>
    <w:rsid w:val="00121358"/>
    <w:rsid w:val="001226E0"/>
    <w:rsid w:val="001237DE"/>
    <w:rsid w:val="001249D2"/>
    <w:rsid w:val="00124AD9"/>
    <w:rsid w:val="00127B38"/>
    <w:rsid w:val="00127D66"/>
    <w:rsid w:val="00130E9F"/>
    <w:rsid w:val="0013151B"/>
    <w:rsid w:val="00132A6E"/>
    <w:rsid w:val="001333BB"/>
    <w:rsid w:val="001336B7"/>
    <w:rsid w:val="001338AE"/>
    <w:rsid w:val="00134286"/>
    <w:rsid w:val="00134E0D"/>
    <w:rsid w:val="00135C56"/>
    <w:rsid w:val="00136B24"/>
    <w:rsid w:val="00137D97"/>
    <w:rsid w:val="00141D90"/>
    <w:rsid w:val="001431C7"/>
    <w:rsid w:val="00143AC3"/>
    <w:rsid w:val="0014431E"/>
    <w:rsid w:val="0014476A"/>
    <w:rsid w:val="00145154"/>
    <w:rsid w:val="001465E1"/>
    <w:rsid w:val="00147306"/>
    <w:rsid w:val="00151354"/>
    <w:rsid w:val="00152416"/>
    <w:rsid w:val="0016159E"/>
    <w:rsid w:val="001615D5"/>
    <w:rsid w:val="0016193B"/>
    <w:rsid w:val="00162224"/>
    <w:rsid w:val="0016386E"/>
    <w:rsid w:val="00166744"/>
    <w:rsid w:val="001671BD"/>
    <w:rsid w:val="0016729F"/>
    <w:rsid w:val="0016750E"/>
    <w:rsid w:val="00170595"/>
    <w:rsid w:val="00170932"/>
    <w:rsid w:val="00173B5A"/>
    <w:rsid w:val="00173BCD"/>
    <w:rsid w:val="0017569D"/>
    <w:rsid w:val="0017581A"/>
    <w:rsid w:val="00176375"/>
    <w:rsid w:val="001772BA"/>
    <w:rsid w:val="0017793A"/>
    <w:rsid w:val="00177D50"/>
    <w:rsid w:val="001810F2"/>
    <w:rsid w:val="0018135C"/>
    <w:rsid w:val="00183125"/>
    <w:rsid w:val="00183849"/>
    <w:rsid w:val="00183BBE"/>
    <w:rsid w:val="00183EF2"/>
    <w:rsid w:val="00184C52"/>
    <w:rsid w:val="00185CF2"/>
    <w:rsid w:val="00186C31"/>
    <w:rsid w:val="00187238"/>
    <w:rsid w:val="0018729E"/>
    <w:rsid w:val="00187EB0"/>
    <w:rsid w:val="00190F78"/>
    <w:rsid w:val="00191B63"/>
    <w:rsid w:val="0019630D"/>
    <w:rsid w:val="001975A9"/>
    <w:rsid w:val="00197A03"/>
    <w:rsid w:val="00197DCC"/>
    <w:rsid w:val="00197FD2"/>
    <w:rsid w:val="001A1DDF"/>
    <w:rsid w:val="001A2C9B"/>
    <w:rsid w:val="001A3CF5"/>
    <w:rsid w:val="001A3E31"/>
    <w:rsid w:val="001A40BE"/>
    <w:rsid w:val="001A4B7B"/>
    <w:rsid w:val="001A4ED1"/>
    <w:rsid w:val="001A5518"/>
    <w:rsid w:val="001A66B7"/>
    <w:rsid w:val="001A7C28"/>
    <w:rsid w:val="001B129F"/>
    <w:rsid w:val="001B2D1A"/>
    <w:rsid w:val="001B2D56"/>
    <w:rsid w:val="001B3AF8"/>
    <w:rsid w:val="001B3B91"/>
    <w:rsid w:val="001B4416"/>
    <w:rsid w:val="001B6791"/>
    <w:rsid w:val="001B6C4B"/>
    <w:rsid w:val="001B7290"/>
    <w:rsid w:val="001B790F"/>
    <w:rsid w:val="001C15DC"/>
    <w:rsid w:val="001C184C"/>
    <w:rsid w:val="001C3A2B"/>
    <w:rsid w:val="001C4314"/>
    <w:rsid w:val="001C4C4D"/>
    <w:rsid w:val="001D06E2"/>
    <w:rsid w:val="001D2FB5"/>
    <w:rsid w:val="001D35F0"/>
    <w:rsid w:val="001D52E5"/>
    <w:rsid w:val="001D655F"/>
    <w:rsid w:val="001D6E49"/>
    <w:rsid w:val="001E1494"/>
    <w:rsid w:val="001E1ADC"/>
    <w:rsid w:val="001E1F24"/>
    <w:rsid w:val="001E26B4"/>
    <w:rsid w:val="001E4261"/>
    <w:rsid w:val="001E6CC1"/>
    <w:rsid w:val="001E6E90"/>
    <w:rsid w:val="001E7136"/>
    <w:rsid w:val="001F05D2"/>
    <w:rsid w:val="001F0F4E"/>
    <w:rsid w:val="001F1092"/>
    <w:rsid w:val="001F23A3"/>
    <w:rsid w:val="001F2EA9"/>
    <w:rsid w:val="001F3EDA"/>
    <w:rsid w:val="001F469F"/>
    <w:rsid w:val="001F48E5"/>
    <w:rsid w:val="001F4C1E"/>
    <w:rsid w:val="001F50D5"/>
    <w:rsid w:val="001F565D"/>
    <w:rsid w:val="001F7251"/>
    <w:rsid w:val="00200B78"/>
    <w:rsid w:val="00202197"/>
    <w:rsid w:val="00202D2B"/>
    <w:rsid w:val="0020444C"/>
    <w:rsid w:val="002063EB"/>
    <w:rsid w:val="002064E2"/>
    <w:rsid w:val="002068D7"/>
    <w:rsid w:val="00206E64"/>
    <w:rsid w:val="0021118F"/>
    <w:rsid w:val="0021384E"/>
    <w:rsid w:val="002158DF"/>
    <w:rsid w:val="00215B21"/>
    <w:rsid w:val="00215CA0"/>
    <w:rsid w:val="00216239"/>
    <w:rsid w:val="002175C0"/>
    <w:rsid w:val="00217A48"/>
    <w:rsid w:val="002202D8"/>
    <w:rsid w:val="00220A22"/>
    <w:rsid w:val="002210A4"/>
    <w:rsid w:val="002217BB"/>
    <w:rsid w:val="00222A23"/>
    <w:rsid w:val="00223401"/>
    <w:rsid w:val="00224F0F"/>
    <w:rsid w:val="00224FEE"/>
    <w:rsid w:val="002252E9"/>
    <w:rsid w:val="00225FD1"/>
    <w:rsid w:val="00231CF3"/>
    <w:rsid w:val="00231F72"/>
    <w:rsid w:val="00231FE3"/>
    <w:rsid w:val="0023228A"/>
    <w:rsid w:val="00232813"/>
    <w:rsid w:val="00233AE4"/>
    <w:rsid w:val="00233DFF"/>
    <w:rsid w:val="00234928"/>
    <w:rsid w:val="00236029"/>
    <w:rsid w:val="002365C7"/>
    <w:rsid w:val="00237A70"/>
    <w:rsid w:val="00237D8F"/>
    <w:rsid w:val="00237E32"/>
    <w:rsid w:val="00240791"/>
    <w:rsid w:val="00240FB6"/>
    <w:rsid w:val="00244C3E"/>
    <w:rsid w:val="00244F3C"/>
    <w:rsid w:val="00245D99"/>
    <w:rsid w:val="00251AE4"/>
    <w:rsid w:val="0025225B"/>
    <w:rsid w:val="002526B9"/>
    <w:rsid w:val="0025431E"/>
    <w:rsid w:val="00256EB0"/>
    <w:rsid w:val="002576D3"/>
    <w:rsid w:val="00257F3F"/>
    <w:rsid w:val="002611CE"/>
    <w:rsid w:val="002622F6"/>
    <w:rsid w:val="00262684"/>
    <w:rsid w:val="00262F1F"/>
    <w:rsid w:val="00264079"/>
    <w:rsid w:val="002666A4"/>
    <w:rsid w:val="0026748F"/>
    <w:rsid w:val="002712C6"/>
    <w:rsid w:val="002714D9"/>
    <w:rsid w:val="0027404F"/>
    <w:rsid w:val="002755C0"/>
    <w:rsid w:val="00275713"/>
    <w:rsid w:val="00275B1B"/>
    <w:rsid w:val="002764A2"/>
    <w:rsid w:val="00280655"/>
    <w:rsid w:val="00280E2F"/>
    <w:rsid w:val="00280F97"/>
    <w:rsid w:val="00282529"/>
    <w:rsid w:val="00282646"/>
    <w:rsid w:val="00282899"/>
    <w:rsid w:val="00282981"/>
    <w:rsid w:val="00282AF0"/>
    <w:rsid w:val="00283C57"/>
    <w:rsid w:val="00283E30"/>
    <w:rsid w:val="00283F74"/>
    <w:rsid w:val="00287229"/>
    <w:rsid w:val="00292564"/>
    <w:rsid w:val="002938AB"/>
    <w:rsid w:val="002947A1"/>
    <w:rsid w:val="00294BE1"/>
    <w:rsid w:val="002956F5"/>
    <w:rsid w:val="00295750"/>
    <w:rsid w:val="002957E8"/>
    <w:rsid w:val="00295E17"/>
    <w:rsid w:val="002A3B17"/>
    <w:rsid w:val="002A5D56"/>
    <w:rsid w:val="002A6266"/>
    <w:rsid w:val="002A6450"/>
    <w:rsid w:val="002A6DAB"/>
    <w:rsid w:val="002B0160"/>
    <w:rsid w:val="002B0B39"/>
    <w:rsid w:val="002B0CEE"/>
    <w:rsid w:val="002B1611"/>
    <w:rsid w:val="002B2526"/>
    <w:rsid w:val="002B33AD"/>
    <w:rsid w:val="002B504E"/>
    <w:rsid w:val="002B5DFF"/>
    <w:rsid w:val="002C018B"/>
    <w:rsid w:val="002C2638"/>
    <w:rsid w:val="002C3E3B"/>
    <w:rsid w:val="002C6882"/>
    <w:rsid w:val="002C7125"/>
    <w:rsid w:val="002C75D7"/>
    <w:rsid w:val="002D2CBA"/>
    <w:rsid w:val="002D2F10"/>
    <w:rsid w:val="002D52A2"/>
    <w:rsid w:val="002D72E8"/>
    <w:rsid w:val="002E0368"/>
    <w:rsid w:val="002E103A"/>
    <w:rsid w:val="002E1895"/>
    <w:rsid w:val="002E2B20"/>
    <w:rsid w:val="002E4139"/>
    <w:rsid w:val="002E4705"/>
    <w:rsid w:val="002E52E8"/>
    <w:rsid w:val="002F1161"/>
    <w:rsid w:val="002F139C"/>
    <w:rsid w:val="002F1F1C"/>
    <w:rsid w:val="002F37A8"/>
    <w:rsid w:val="002F4D7E"/>
    <w:rsid w:val="002F69A2"/>
    <w:rsid w:val="002F6ABE"/>
    <w:rsid w:val="0030006D"/>
    <w:rsid w:val="003010C1"/>
    <w:rsid w:val="003022E9"/>
    <w:rsid w:val="00302743"/>
    <w:rsid w:val="00303526"/>
    <w:rsid w:val="00305099"/>
    <w:rsid w:val="00305487"/>
    <w:rsid w:val="00305B5F"/>
    <w:rsid w:val="00306F2D"/>
    <w:rsid w:val="00307614"/>
    <w:rsid w:val="00310573"/>
    <w:rsid w:val="00311002"/>
    <w:rsid w:val="00311E35"/>
    <w:rsid w:val="00312E65"/>
    <w:rsid w:val="00313D9D"/>
    <w:rsid w:val="00317B4D"/>
    <w:rsid w:val="00320AFA"/>
    <w:rsid w:val="00321A8C"/>
    <w:rsid w:val="00322873"/>
    <w:rsid w:val="0032316B"/>
    <w:rsid w:val="00323A37"/>
    <w:rsid w:val="00323E02"/>
    <w:rsid w:val="0032508E"/>
    <w:rsid w:val="00325559"/>
    <w:rsid w:val="00327BD6"/>
    <w:rsid w:val="003304F6"/>
    <w:rsid w:val="00330B29"/>
    <w:rsid w:val="00331D8F"/>
    <w:rsid w:val="003330DA"/>
    <w:rsid w:val="003330DF"/>
    <w:rsid w:val="00334D79"/>
    <w:rsid w:val="003366EF"/>
    <w:rsid w:val="003369D9"/>
    <w:rsid w:val="00340502"/>
    <w:rsid w:val="003408E5"/>
    <w:rsid w:val="00340E87"/>
    <w:rsid w:val="0034150F"/>
    <w:rsid w:val="003417BA"/>
    <w:rsid w:val="00341A4C"/>
    <w:rsid w:val="003431E1"/>
    <w:rsid w:val="00345099"/>
    <w:rsid w:val="0034580B"/>
    <w:rsid w:val="00345897"/>
    <w:rsid w:val="0034645C"/>
    <w:rsid w:val="003468D3"/>
    <w:rsid w:val="00351F45"/>
    <w:rsid w:val="003528A3"/>
    <w:rsid w:val="00353114"/>
    <w:rsid w:val="00353839"/>
    <w:rsid w:val="003539BE"/>
    <w:rsid w:val="00353D67"/>
    <w:rsid w:val="00354146"/>
    <w:rsid w:val="00355886"/>
    <w:rsid w:val="00356263"/>
    <w:rsid w:val="0035781C"/>
    <w:rsid w:val="00360186"/>
    <w:rsid w:val="00361965"/>
    <w:rsid w:val="00361BDA"/>
    <w:rsid w:val="0036261B"/>
    <w:rsid w:val="0036270B"/>
    <w:rsid w:val="00363030"/>
    <w:rsid w:val="00363178"/>
    <w:rsid w:val="0036397F"/>
    <w:rsid w:val="003647F9"/>
    <w:rsid w:val="00364D62"/>
    <w:rsid w:val="00365778"/>
    <w:rsid w:val="00365844"/>
    <w:rsid w:val="00365F52"/>
    <w:rsid w:val="00366C24"/>
    <w:rsid w:val="00366F6D"/>
    <w:rsid w:val="00367639"/>
    <w:rsid w:val="00367760"/>
    <w:rsid w:val="00370728"/>
    <w:rsid w:val="00370E2D"/>
    <w:rsid w:val="003711EB"/>
    <w:rsid w:val="00371665"/>
    <w:rsid w:val="00371CD8"/>
    <w:rsid w:val="00372152"/>
    <w:rsid w:val="00372690"/>
    <w:rsid w:val="003735EF"/>
    <w:rsid w:val="00373845"/>
    <w:rsid w:val="00374718"/>
    <w:rsid w:val="003753A1"/>
    <w:rsid w:val="00375AF3"/>
    <w:rsid w:val="0037658F"/>
    <w:rsid w:val="00381EFC"/>
    <w:rsid w:val="003841BA"/>
    <w:rsid w:val="003844C7"/>
    <w:rsid w:val="003855B3"/>
    <w:rsid w:val="0038641B"/>
    <w:rsid w:val="0038695D"/>
    <w:rsid w:val="00390A32"/>
    <w:rsid w:val="00390B5F"/>
    <w:rsid w:val="00390EE7"/>
    <w:rsid w:val="00392629"/>
    <w:rsid w:val="003928B5"/>
    <w:rsid w:val="00392A06"/>
    <w:rsid w:val="00392A3D"/>
    <w:rsid w:val="00392C13"/>
    <w:rsid w:val="0039325C"/>
    <w:rsid w:val="003947FC"/>
    <w:rsid w:val="00395D4D"/>
    <w:rsid w:val="003A0755"/>
    <w:rsid w:val="003A11A6"/>
    <w:rsid w:val="003A16BD"/>
    <w:rsid w:val="003A2388"/>
    <w:rsid w:val="003A27F1"/>
    <w:rsid w:val="003A4F9C"/>
    <w:rsid w:val="003A504D"/>
    <w:rsid w:val="003A6E91"/>
    <w:rsid w:val="003B02B4"/>
    <w:rsid w:val="003B29C9"/>
    <w:rsid w:val="003B4630"/>
    <w:rsid w:val="003B51CC"/>
    <w:rsid w:val="003B723E"/>
    <w:rsid w:val="003B793A"/>
    <w:rsid w:val="003B7B59"/>
    <w:rsid w:val="003B7DBD"/>
    <w:rsid w:val="003C0177"/>
    <w:rsid w:val="003C0377"/>
    <w:rsid w:val="003C03D2"/>
    <w:rsid w:val="003C0491"/>
    <w:rsid w:val="003C1B0F"/>
    <w:rsid w:val="003C1BA6"/>
    <w:rsid w:val="003C1ED2"/>
    <w:rsid w:val="003C53CD"/>
    <w:rsid w:val="003C663E"/>
    <w:rsid w:val="003C67B3"/>
    <w:rsid w:val="003D0A19"/>
    <w:rsid w:val="003D0EEF"/>
    <w:rsid w:val="003D46C9"/>
    <w:rsid w:val="003D51B7"/>
    <w:rsid w:val="003D59AB"/>
    <w:rsid w:val="003D5AE7"/>
    <w:rsid w:val="003D7C60"/>
    <w:rsid w:val="003D7DE3"/>
    <w:rsid w:val="003D7FEF"/>
    <w:rsid w:val="003E0E8D"/>
    <w:rsid w:val="003E1A11"/>
    <w:rsid w:val="003E3549"/>
    <w:rsid w:val="003E76DA"/>
    <w:rsid w:val="003E7D96"/>
    <w:rsid w:val="003F0B99"/>
    <w:rsid w:val="003F29D3"/>
    <w:rsid w:val="003F3BC6"/>
    <w:rsid w:val="003F43A9"/>
    <w:rsid w:val="003F4430"/>
    <w:rsid w:val="0040045B"/>
    <w:rsid w:val="00401340"/>
    <w:rsid w:val="00401868"/>
    <w:rsid w:val="004031DE"/>
    <w:rsid w:val="00404672"/>
    <w:rsid w:val="00404D81"/>
    <w:rsid w:val="00404FF1"/>
    <w:rsid w:val="00405259"/>
    <w:rsid w:val="004055CD"/>
    <w:rsid w:val="00406CCB"/>
    <w:rsid w:val="00406FA1"/>
    <w:rsid w:val="004106B1"/>
    <w:rsid w:val="0041071B"/>
    <w:rsid w:val="004118AE"/>
    <w:rsid w:val="00412D56"/>
    <w:rsid w:val="00413024"/>
    <w:rsid w:val="00413201"/>
    <w:rsid w:val="00413229"/>
    <w:rsid w:val="004137CF"/>
    <w:rsid w:val="00413A43"/>
    <w:rsid w:val="00415ECE"/>
    <w:rsid w:val="004204B4"/>
    <w:rsid w:val="00420C9A"/>
    <w:rsid w:val="00421B3E"/>
    <w:rsid w:val="00423824"/>
    <w:rsid w:val="00424E47"/>
    <w:rsid w:val="0042518B"/>
    <w:rsid w:val="00425416"/>
    <w:rsid w:val="00425FDD"/>
    <w:rsid w:val="004267AF"/>
    <w:rsid w:val="00426AC7"/>
    <w:rsid w:val="00431BDA"/>
    <w:rsid w:val="00433136"/>
    <w:rsid w:val="00434834"/>
    <w:rsid w:val="00435404"/>
    <w:rsid w:val="004366EA"/>
    <w:rsid w:val="004367D5"/>
    <w:rsid w:val="00436F7D"/>
    <w:rsid w:val="00442B03"/>
    <w:rsid w:val="00442DDF"/>
    <w:rsid w:val="0044380A"/>
    <w:rsid w:val="00443B2A"/>
    <w:rsid w:val="00443C4A"/>
    <w:rsid w:val="0044481A"/>
    <w:rsid w:val="004453E6"/>
    <w:rsid w:val="0045306D"/>
    <w:rsid w:val="004536C2"/>
    <w:rsid w:val="0045384F"/>
    <w:rsid w:val="00453F5E"/>
    <w:rsid w:val="00455BBA"/>
    <w:rsid w:val="0045645F"/>
    <w:rsid w:val="00456F97"/>
    <w:rsid w:val="0045735B"/>
    <w:rsid w:val="00457C3B"/>
    <w:rsid w:val="004616AD"/>
    <w:rsid w:val="00462124"/>
    <w:rsid w:val="00463779"/>
    <w:rsid w:val="004637F7"/>
    <w:rsid w:val="0046394C"/>
    <w:rsid w:val="00463B81"/>
    <w:rsid w:val="00464A7D"/>
    <w:rsid w:val="00464BC2"/>
    <w:rsid w:val="00466B5A"/>
    <w:rsid w:val="0046709F"/>
    <w:rsid w:val="004675D8"/>
    <w:rsid w:val="00467C93"/>
    <w:rsid w:val="00470CBC"/>
    <w:rsid w:val="004711A7"/>
    <w:rsid w:val="004714CB"/>
    <w:rsid w:val="00471537"/>
    <w:rsid w:val="00472BF3"/>
    <w:rsid w:val="00473182"/>
    <w:rsid w:val="004745EB"/>
    <w:rsid w:val="00477ED3"/>
    <w:rsid w:val="004846AC"/>
    <w:rsid w:val="0048474E"/>
    <w:rsid w:val="00484FC1"/>
    <w:rsid w:val="004858FF"/>
    <w:rsid w:val="004903EE"/>
    <w:rsid w:val="00490492"/>
    <w:rsid w:val="0049242B"/>
    <w:rsid w:val="00492690"/>
    <w:rsid w:val="0049328D"/>
    <w:rsid w:val="00493BB6"/>
    <w:rsid w:val="004948DB"/>
    <w:rsid w:val="00495B4B"/>
    <w:rsid w:val="00496DFE"/>
    <w:rsid w:val="0049773A"/>
    <w:rsid w:val="00497B61"/>
    <w:rsid w:val="004A0315"/>
    <w:rsid w:val="004A0532"/>
    <w:rsid w:val="004A08EE"/>
    <w:rsid w:val="004A0EEA"/>
    <w:rsid w:val="004A4962"/>
    <w:rsid w:val="004A610F"/>
    <w:rsid w:val="004A70B9"/>
    <w:rsid w:val="004A7E43"/>
    <w:rsid w:val="004B1952"/>
    <w:rsid w:val="004B22E3"/>
    <w:rsid w:val="004B32F5"/>
    <w:rsid w:val="004B3F0B"/>
    <w:rsid w:val="004B3F4A"/>
    <w:rsid w:val="004B61D3"/>
    <w:rsid w:val="004B7021"/>
    <w:rsid w:val="004C2619"/>
    <w:rsid w:val="004C265D"/>
    <w:rsid w:val="004C2A01"/>
    <w:rsid w:val="004C2C90"/>
    <w:rsid w:val="004C3128"/>
    <w:rsid w:val="004C3551"/>
    <w:rsid w:val="004C4B80"/>
    <w:rsid w:val="004C549E"/>
    <w:rsid w:val="004D095A"/>
    <w:rsid w:val="004D0CB9"/>
    <w:rsid w:val="004D141D"/>
    <w:rsid w:val="004D1762"/>
    <w:rsid w:val="004D4FBE"/>
    <w:rsid w:val="004D5801"/>
    <w:rsid w:val="004D5C64"/>
    <w:rsid w:val="004D7482"/>
    <w:rsid w:val="004E0564"/>
    <w:rsid w:val="004E24CF"/>
    <w:rsid w:val="004E2977"/>
    <w:rsid w:val="004E4FA2"/>
    <w:rsid w:val="004E5739"/>
    <w:rsid w:val="004E60C4"/>
    <w:rsid w:val="004E6C0A"/>
    <w:rsid w:val="004E6DF8"/>
    <w:rsid w:val="004E7FB9"/>
    <w:rsid w:val="004F1AF9"/>
    <w:rsid w:val="004F2296"/>
    <w:rsid w:val="004F2F82"/>
    <w:rsid w:val="004F313F"/>
    <w:rsid w:val="004F54B7"/>
    <w:rsid w:val="004F6093"/>
    <w:rsid w:val="004F7665"/>
    <w:rsid w:val="004F7D9A"/>
    <w:rsid w:val="0050011F"/>
    <w:rsid w:val="00501D8B"/>
    <w:rsid w:val="00502B1A"/>
    <w:rsid w:val="005033C4"/>
    <w:rsid w:val="00503F4F"/>
    <w:rsid w:val="00505A65"/>
    <w:rsid w:val="00507F65"/>
    <w:rsid w:val="00510D50"/>
    <w:rsid w:val="0051191D"/>
    <w:rsid w:val="00511B6E"/>
    <w:rsid w:val="00511E6E"/>
    <w:rsid w:val="0051263A"/>
    <w:rsid w:val="00512901"/>
    <w:rsid w:val="0051345D"/>
    <w:rsid w:val="0051542B"/>
    <w:rsid w:val="005162AF"/>
    <w:rsid w:val="00516C68"/>
    <w:rsid w:val="00517835"/>
    <w:rsid w:val="005178DB"/>
    <w:rsid w:val="00520D56"/>
    <w:rsid w:val="005211FD"/>
    <w:rsid w:val="005214F7"/>
    <w:rsid w:val="00521FE5"/>
    <w:rsid w:val="00522E4E"/>
    <w:rsid w:val="00524115"/>
    <w:rsid w:val="005243F1"/>
    <w:rsid w:val="005245D3"/>
    <w:rsid w:val="005254DC"/>
    <w:rsid w:val="00527228"/>
    <w:rsid w:val="00527B0E"/>
    <w:rsid w:val="005301C3"/>
    <w:rsid w:val="00530F06"/>
    <w:rsid w:val="00534107"/>
    <w:rsid w:val="00534858"/>
    <w:rsid w:val="005357F9"/>
    <w:rsid w:val="00535E02"/>
    <w:rsid w:val="005401DC"/>
    <w:rsid w:val="0054128E"/>
    <w:rsid w:val="00541337"/>
    <w:rsid w:val="00541802"/>
    <w:rsid w:val="00541B88"/>
    <w:rsid w:val="00542353"/>
    <w:rsid w:val="00543604"/>
    <w:rsid w:val="00543FF6"/>
    <w:rsid w:val="0054523F"/>
    <w:rsid w:val="00547114"/>
    <w:rsid w:val="00547626"/>
    <w:rsid w:val="00547AA0"/>
    <w:rsid w:val="00551529"/>
    <w:rsid w:val="005530D7"/>
    <w:rsid w:val="00553F42"/>
    <w:rsid w:val="00554FAE"/>
    <w:rsid w:val="00555987"/>
    <w:rsid w:val="00556868"/>
    <w:rsid w:val="00557ADA"/>
    <w:rsid w:val="005612DE"/>
    <w:rsid w:val="00561742"/>
    <w:rsid w:val="00563F95"/>
    <w:rsid w:val="00564360"/>
    <w:rsid w:val="005647F6"/>
    <w:rsid w:val="00565B41"/>
    <w:rsid w:val="00566679"/>
    <w:rsid w:val="00570CFE"/>
    <w:rsid w:val="00570DA0"/>
    <w:rsid w:val="00571915"/>
    <w:rsid w:val="00572A4F"/>
    <w:rsid w:val="005812B8"/>
    <w:rsid w:val="0058161C"/>
    <w:rsid w:val="00581D83"/>
    <w:rsid w:val="00582A5B"/>
    <w:rsid w:val="0058351A"/>
    <w:rsid w:val="00583899"/>
    <w:rsid w:val="005855E3"/>
    <w:rsid w:val="00586ED2"/>
    <w:rsid w:val="005912FF"/>
    <w:rsid w:val="005923F8"/>
    <w:rsid w:val="005928C3"/>
    <w:rsid w:val="0059341A"/>
    <w:rsid w:val="00593EC5"/>
    <w:rsid w:val="00594495"/>
    <w:rsid w:val="00596356"/>
    <w:rsid w:val="00596565"/>
    <w:rsid w:val="0059797F"/>
    <w:rsid w:val="005A0244"/>
    <w:rsid w:val="005A04CA"/>
    <w:rsid w:val="005A0A47"/>
    <w:rsid w:val="005A1AFF"/>
    <w:rsid w:val="005A2565"/>
    <w:rsid w:val="005A26FB"/>
    <w:rsid w:val="005A2A0E"/>
    <w:rsid w:val="005A2FFF"/>
    <w:rsid w:val="005A34FD"/>
    <w:rsid w:val="005A396C"/>
    <w:rsid w:val="005A61E6"/>
    <w:rsid w:val="005A6BBA"/>
    <w:rsid w:val="005A73ED"/>
    <w:rsid w:val="005B09A4"/>
    <w:rsid w:val="005B320E"/>
    <w:rsid w:val="005B43FD"/>
    <w:rsid w:val="005B4DC2"/>
    <w:rsid w:val="005B5A20"/>
    <w:rsid w:val="005B77C4"/>
    <w:rsid w:val="005C0677"/>
    <w:rsid w:val="005C1267"/>
    <w:rsid w:val="005C321C"/>
    <w:rsid w:val="005C385D"/>
    <w:rsid w:val="005C601D"/>
    <w:rsid w:val="005C70C6"/>
    <w:rsid w:val="005C75A3"/>
    <w:rsid w:val="005C77F6"/>
    <w:rsid w:val="005C7D84"/>
    <w:rsid w:val="005D0CEA"/>
    <w:rsid w:val="005D1286"/>
    <w:rsid w:val="005D1783"/>
    <w:rsid w:val="005D21AD"/>
    <w:rsid w:val="005D4D07"/>
    <w:rsid w:val="005D5417"/>
    <w:rsid w:val="005D5D92"/>
    <w:rsid w:val="005D6056"/>
    <w:rsid w:val="005D60B0"/>
    <w:rsid w:val="005D6777"/>
    <w:rsid w:val="005D72C6"/>
    <w:rsid w:val="005E2D2D"/>
    <w:rsid w:val="005E2E80"/>
    <w:rsid w:val="005E3C98"/>
    <w:rsid w:val="005E3D4F"/>
    <w:rsid w:val="005E6B02"/>
    <w:rsid w:val="005F011E"/>
    <w:rsid w:val="005F0E31"/>
    <w:rsid w:val="005F0F35"/>
    <w:rsid w:val="005F24F4"/>
    <w:rsid w:val="005F60EA"/>
    <w:rsid w:val="005F63DC"/>
    <w:rsid w:val="005F75F1"/>
    <w:rsid w:val="005F79C8"/>
    <w:rsid w:val="00600264"/>
    <w:rsid w:val="00600EC6"/>
    <w:rsid w:val="00602048"/>
    <w:rsid w:val="00602995"/>
    <w:rsid w:val="00603125"/>
    <w:rsid w:val="00605788"/>
    <w:rsid w:val="00605FD9"/>
    <w:rsid w:val="006064AB"/>
    <w:rsid w:val="0060677C"/>
    <w:rsid w:val="0060679B"/>
    <w:rsid w:val="006067B7"/>
    <w:rsid w:val="006067BE"/>
    <w:rsid w:val="00611F66"/>
    <w:rsid w:val="006140F2"/>
    <w:rsid w:val="006158A0"/>
    <w:rsid w:val="00615C60"/>
    <w:rsid w:val="00617A2B"/>
    <w:rsid w:val="00617D7A"/>
    <w:rsid w:val="0062081C"/>
    <w:rsid w:val="00627F48"/>
    <w:rsid w:val="006300E0"/>
    <w:rsid w:val="00633F82"/>
    <w:rsid w:val="006341D2"/>
    <w:rsid w:val="00634B6B"/>
    <w:rsid w:val="006369A0"/>
    <w:rsid w:val="00636AFE"/>
    <w:rsid w:val="0063728A"/>
    <w:rsid w:val="00640A5A"/>
    <w:rsid w:val="00641273"/>
    <w:rsid w:val="00642AE7"/>
    <w:rsid w:val="00645ADC"/>
    <w:rsid w:val="00651083"/>
    <w:rsid w:val="006510FA"/>
    <w:rsid w:val="0065449B"/>
    <w:rsid w:val="0065479B"/>
    <w:rsid w:val="00655BE3"/>
    <w:rsid w:val="006565BC"/>
    <w:rsid w:val="006572B8"/>
    <w:rsid w:val="00661545"/>
    <w:rsid w:val="00661943"/>
    <w:rsid w:val="00662EED"/>
    <w:rsid w:val="00664AAE"/>
    <w:rsid w:val="00664D87"/>
    <w:rsid w:val="00665B55"/>
    <w:rsid w:val="00665F2A"/>
    <w:rsid w:val="0066681F"/>
    <w:rsid w:val="0066796E"/>
    <w:rsid w:val="00671749"/>
    <w:rsid w:val="0067183F"/>
    <w:rsid w:val="00671F84"/>
    <w:rsid w:val="00672484"/>
    <w:rsid w:val="00675F04"/>
    <w:rsid w:val="0068029F"/>
    <w:rsid w:val="00681D32"/>
    <w:rsid w:val="0068304E"/>
    <w:rsid w:val="0068331D"/>
    <w:rsid w:val="00683A38"/>
    <w:rsid w:val="00684C55"/>
    <w:rsid w:val="00685E0C"/>
    <w:rsid w:val="006863A6"/>
    <w:rsid w:val="0068777A"/>
    <w:rsid w:val="006910BF"/>
    <w:rsid w:val="0069130C"/>
    <w:rsid w:val="006914C9"/>
    <w:rsid w:val="00692C06"/>
    <w:rsid w:val="006950BF"/>
    <w:rsid w:val="006954A6"/>
    <w:rsid w:val="00695506"/>
    <w:rsid w:val="006962D7"/>
    <w:rsid w:val="006971AA"/>
    <w:rsid w:val="0069734E"/>
    <w:rsid w:val="006A3D93"/>
    <w:rsid w:val="006A4BA9"/>
    <w:rsid w:val="006A4E4F"/>
    <w:rsid w:val="006A5809"/>
    <w:rsid w:val="006A5F23"/>
    <w:rsid w:val="006A6793"/>
    <w:rsid w:val="006B24BA"/>
    <w:rsid w:val="006B38B8"/>
    <w:rsid w:val="006B3D0E"/>
    <w:rsid w:val="006B3D71"/>
    <w:rsid w:val="006B3E81"/>
    <w:rsid w:val="006B433C"/>
    <w:rsid w:val="006B43A3"/>
    <w:rsid w:val="006B5511"/>
    <w:rsid w:val="006B6066"/>
    <w:rsid w:val="006B68B1"/>
    <w:rsid w:val="006B6A89"/>
    <w:rsid w:val="006C3727"/>
    <w:rsid w:val="006C4456"/>
    <w:rsid w:val="006C4500"/>
    <w:rsid w:val="006C5EB1"/>
    <w:rsid w:val="006C7255"/>
    <w:rsid w:val="006C7A21"/>
    <w:rsid w:val="006C7CDA"/>
    <w:rsid w:val="006C7FE1"/>
    <w:rsid w:val="006D0A3C"/>
    <w:rsid w:val="006D1977"/>
    <w:rsid w:val="006D1CBD"/>
    <w:rsid w:val="006D5677"/>
    <w:rsid w:val="006E0094"/>
    <w:rsid w:val="006E199C"/>
    <w:rsid w:val="006E5149"/>
    <w:rsid w:val="006F00C7"/>
    <w:rsid w:val="006F0EBF"/>
    <w:rsid w:val="006F1186"/>
    <w:rsid w:val="006F1972"/>
    <w:rsid w:val="006F243C"/>
    <w:rsid w:val="006F2588"/>
    <w:rsid w:val="006F3187"/>
    <w:rsid w:val="006F609C"/>
    <w:rsid w:val="006F7197"/>
    <w:rsid w:val="006F7620"/>
    <w:rsid w:val="0070139F"/>
    <w:rsid w:val="007026F5"/>
    <w:rsid w:val="0070304E"/>
    <w:rsid w:val="00703B7C"/>
    <w:rsid w:val="00703EAB"/>
    <w:rsid w:val="00706DC4"/>
    <w:rsid w:val="0071263B"/>
    <w:rsid w:val="00713792"/>
    <w:rsid w:val="00713C8F"/>
    <w:rsid w:val="00715436"/>
    <w:rsid w:val="00715D2D"/>
    <w:rsid w:val="007162EA"/>
    <w:rsid w:val="007169CC"/>
    <w:rsid w:val="007173F6"/>
    <w:rsid w:val="00717667"/>
    <w:rsid w:val="00720EC4"/>
    <w:rsid w:val="00721B16"/>
    <w:rsid w:val="007234D8"/>
    <w:rsid w:val="00723591"/>
    <w:rsid w:val="007269E0"/>
    <w:rsid w:val="0072786F"/>
    <w:rsid w:val="00730EA3"/>
    <w:rsid w:val="00731250"/>
    <w:rsid w:val="007321CC"/>
    <w:rsid w:val="007324F1"/>
    <w:rsid w:val="007329A6"/>
    <w:rsid w:val="00732A8F"/>
    <w:rsid w:val="00734DEC"/>
    <w:rsid w:val="0073623E"/>
    <w:rsid w:val="00736405"/>
    <w:rsid w:val="0073687B"/>
    <w:rsid w:val="00741B74"/>
    <w:rsid w:val="00743627"/>
    <w:rsid w:val="00743DA2"/>
    <w:rsid w:val="007454C5"/>
    <w:rsid w:val="0074D890"/>
    <w:rsid w:val="0075035A"/>
    <w:rsid w:val="00750757"/>
    <w:rsid w:val="00750A91"/>
    <w:rsid w:val="00751106"/>
    <w:rsid w:val="007540B6"/>
    <w:rsid w:val="00755DE2"/>
    <w:rsid w:val="00761C15"/>
    <w:rsid w:val="00763FEC"/>
    <w:rsid w:val="007665EB"/>
    <w:rsid w:val="0077059B"/>
    <w:rsid w:val="007708BF"/>
    <w:rsid w:val="00770F0E"/>
    <w:rsid w:val="0077398B"/>
    <w:rsid w:val="00773BA4"/>
    <w:rsid w:val="00774758"/>
    <w:rsid w:val="00775F11"/>
    <w:rsid w:val="00780772"/>
    <w:rsid w:val="0078174B"/>
    <w:rsid w:val="007832EB"/>
    <w:rsid w:val="00785757"/>
    <w:rsid w:val="0079397D"/>
    <w:rsid w:val="00793EA2"/>
    <w:rsid w:val="00794AA2"/>
    <w:rsid w:val="00795195"/>
    <w:rsid w:val="007955C6"/>
    <w:rsid w:val="007957CF"/>
    <w:rsid w:val="007978C5"/>
    <w:rsid w:val="007A0B5B"/>
    <w:rsid w:val="007A0C55"/>
    <w:rsid w:val="007A100C"/>
    <w:rsid w:val="007A196D"/>
    <w:rsid w:val="007A1EB3"/>
    <w:rsid w:val="007A1FD8"/>
    <w:rsid w:val="007A36F2"/>
    <w:rsid w:val="007A4E32"/>
    <w:rsid w:val="007A5937"/>
    <w:rsid w:val="007A7213"/>
    <w:rsid w:val="007B1230"/>
    <w:rsid w:val="007B1BC1"/>
    <w:rsid w:val="007B1BC3"/>
    <w:rsid w:val="007B33B6"/>
    <w:rsid w:val="007B4294"/>
    <w:rsid w:val="007B4CAF"/>
    <w:rsid w:val="007B6117"/>
    <w:rsid w:val="007B7B96"/>
    <w:rsid w:val="007C06D4"/>
    <w:rsid w:val="007C1702"/>
    <w:rsid w:val="007C1BB1"/>
    <w:rsid w:val="007C2331"/>
    <w:rsid w:val="007C26AC"/>
    <w:rsid w:val="007C2719"/>
    <w:rsid w:val="007C2773"/>
    <w:rsid w:val="007C3667"/>
    <w:rsid w:val="007C39F8"/>
    <w:rsid w:val="007C3D0D"/>
    <w:rsid w:val="007C4240"/>
    <w:rsid w:val="007C491C"/>
    <w:rsid w:val="007C6124"/>
    <w:rsid w:val="007C6300"/>
    <w:rsid w:val="007C65C5"/>
    <w:rsid w:val="007C7CF4"/>
    <w:rsid w:val="007C7F0E"/>
    <w:rsid w:val="007D0728"/>
    <w:rsid w:val="007D0956"/>
    <w:rsid w:val="007D318A"/>
    <w:rsid w:val="007D6D97"/>
    <w:rsid w:val="007D7050"/>
    <w:rsid w:val="007D7524"/>
    <w:rsid w:val="007E061C"/>
    <w:rsid w:val="007E193C"/>
    <w:rsid w:val="007E2076"/>
    <w:rsid w:val="007E3049"/>
    <w:rsid w:val="007E35C3"/>
    <w:rsid w:val="007E35FF"/>
    <w:rsid w:val="007E7131"/>
    <w:rsid w:val="007F024F"/>
    <w:rsid w:val="007F033B"/>
    <w:rsid w:val="007F5430"/>
    <w:rsid w:val="007F58F5"/>
    <w:rsid w:val="007F641F"/>
    <w:rsid w:val="00800487"/>
    <w:rsid w:val="008015E6"/>
    <w:rsid w:val="00801A43"/>
    <w:rsid w:val="008030FC"/>
    <w:rsid w:val="00804D46"/>
    <w:rsid w:val="00806830"/>
    <w:rsid w:val="00806AD0"/>
    <w:rsid w:val="008073C1"/>
    <w:rsid w:val="00811885"/>
    <w:rsid w:val="00811D1E"/>
    <w:rsid w:val="00812091"/>
    <w:rsid w:val="00812159"/>
    <w:rsid w:val="0081312E"/>
    <w:rsid w:val="00813A90"/>
    <w:rsid w:val="008145C6"/>
    <w:rsid w:val="00815201"/>
    <w:rsid w:val="008155C5"/>
    <w:rsid w:val="00816649"/>
    <w:rsid w:val="00820CEE"/>
    <w:rsid w:val="0082100E"/>
    <w:rsid w:val="00821109"/>
    <w:rsid w:val="00821828"/>
    <w:rsid w:val="00821910"/>
    <w:rsid w:val="008241C2"/>
    <w:rsid w:val="00825A5B"/>
    <w:rsid w:val="00825DBB"/>
    <w:rsid w:val="008270BB"/>
    <w:rsid w:val="008278E3"/>
    <w:rsid w:val="008326C7"/>
    <w:rsid w:val="00834085"/>
    <w:rsid w:val="00834569"/>
    <w:rsid w:val="00835A8F"/>
    <w:rsid w:val="00836DCE"/>
    <w:rsid w:val="00843765"/>
    <w:rsid w:val="008437A8"/>
    <w:rsid w:val="00843FEF"/>
    <w:rsid w:val="008448E6"/>
    <w:rsid w:val="00844D5E"/>
    <w:rsid w:val="00845032"/>
    <w:rsid w:val="008469DD"/>
    <w:rsid w:val="00846E3C"/>
    <w:rsid w:val="00850C74"/>
    <w:rsid w:val="00850CA8"/>
    <w:rsid w:val="00850DA0"/>
    <w:rsid w:val="008512BA"/>
    <w:rsid w:val="008555E8"/>
    <w:rsid w:val="00855FB3"/>
    <w:rsid w:val="0085605F"/>
    <w:rsid w:val="0085713C"/>
    <w:rsid w:val="00857E34"/>
    <w:rsid w:val="00857FF5"/>
    <w:rsid w:val="0086172E"/>
    <w:rsid w:val="00861FFE"/>
    <w:rsid w:val="00864053"/>
    <w:rsid w:val="00867B42"/>
    <w:rsid w:val="00870079"/>
    <w:rsid w:val="00870D15"/>
    <w:rsid w:val="00873236"/>
    <w:rsid w:val="0087336E"/>
    <w:rsid w:val="00873463"/>
    <w:rsid w:val="00873F78"/>
    <w:rsid w:val="00874179"/>
    <w:rsid w:val="0087527C"/>
    <w:rsid w:val="00876109"/>
    <w:rsid w:val="00876CCF"/>
    <w:rsid w:val="008770C2"/>
    <w:rsid w:val="0087C5C2"/>
    <w:rsid w:val="00880372"/>
    <w:rsid w:val="00880F13"/>
    <w:rsid w:val="00882A8A"/>
    <w:rsid w:val="00884A7B"/>
    <w:rsid w:val="00884EC0"/>
    <w:rsid w:val="008857A8"/>
    <w:rsid w:val="008864ED"/>
    <w:rsid w:val="00886602"/>
    <w:rsid w:val="00886B4E"/>
    <w:rsid w:val="008874B9"/>
    <w:rsid w:val="0088776A"/>
    <w:rsid w:val="00887C97"/>
    <w:rsid w:val="008902F2"/>
    <w:rsid w:val="008907E2"/>
    <w:rsid w:val="0089151F"/>
    <w:rsid w:val="008917CA"/>
    <w:rsid w:val="008937AC"/>
    <w:rsid w:val="00894983"/>
    <w:rsid w:val="00894F58"/>
    <w:rsid w:val="00895006"/>
    <w:rsid w:val="00895D10"/>
    <w:rsid w:val="008A024C"/>
    <w:rsid w:val="008A063F"/>
    <w:rsid w:val="008A106A"/>
    <w:rsid w:val="008A1A64"/>
    <w:rsid w:val="008A1D1B"/>
    <w:rsid w:val="008A32D0"/>
    <w:rsid w:val="008A34A5"/>
    <w:rsid w:val="008A433F"/>
    <w:rsid w:val="008A4387"/>
    <w:rsid w:val="008A5A4B"/>
    <w:rsid w:val="008A5FAF"/>
    <w:rsid w:val="008A722B"/>
    <w:rsid w:val="008A8D08"/>
    <w:rsid w:val="008B14D2"/>
    <w:rsid w:val="008B1DE0"/>
    <w:rsid w:val="008B2833"/>
    <w:rsid w:val="008B4029"/>
    <w:rsid w:val="008B4680"/>
    <w:rsid w:val="008B55ED"/>
    <w:rsid w:val="008C0C61"/>
    <w:rsid w:val="008C2513"/>
    <w:rsid w:val="008C3194"/>
    <w:rsid w:val="008C3ACE"/>
    <w:rsid w:val="008C583A"/>
    <w:rsid w:val="008C6403"/>
    <w:rsid w:val="008C6D3A"/>
    <w:rsid w:val="008C6EAE"/>
    <w:rsid w:val="008C7C7E"/>
    <w:rsid w:val="008C7C8C"/>
    <w:rsid w:val="008D16FA"/>
    <w:rsid w:val="008D1EA4"/>
    <w:rsid w:val="008D219D"/>
    <w:rsid w:val="008D245C"/>
    <w:rsid w:val="008D2913"/>
    <w:rsid w:val="008D317A"/>
    <w:rsid w:val="008D3955"/>
    <w:rsid w:val="008D44A9"/>
    <w:rsid w:val="008D5849"/>
    <w:rsid w:val="008E1536"/>
    <w:rsid w:val="008E2BD7"/>
    <w:rsid w:val="008E38A3"/>
    <w:rsid w:val="008E3D4F"/>
    <w:rsid w:val="008E4022"/>
    <w:rsid w:val="008E5739"/>
    <w:rsid w:val="008E6394"/>
    <w:rsid w:val="008E6AE2"/>
    <w:rsid w:val="008E6DC1"/>
    <w:rsid w:val="008E70E1"/>
    <w:rsid w:val="008F0092"/>
    <w:rsid w:val="008F25F2"/>
    <w:rsid w:val="008F2784"/>
    <w:rsid w:val="008F2A05"/>
    <w:rsid w:val="008F524F"/>
    <w:rsid w:val="008F6718"/>
    <w:rsid w:val="008F6B06"/>
    <w:rsid w:val="008F791C"/>
    <w:rsid w:val="008F7961"/>
    <w:rsid w:val="0090211A"/>
    <w:rsid w:val="009027E9"/>
    <w:rsid w:val="00903ACF"/>
    <w:rsid w:val="009060B6"/>
    <w:rsid w:val="0090676A"/>
    <w:rsid w:val="00907EE9"/>
    <w:rsid w:val="0091039B"/>
    <w:rsid w:val="00910478"/>
    <w:rsid w:val="00910511"/>
    <w:rsid w:val="00912A34"/>
    <w:rsid w:val="0091318B"/>
    <w:rsid w:val="00916A5D"/>
    <w:rsid w:val="0091780A"/>
    <w:rsid w:val="00917993"/>
    <w:rsid w:val="00920E9C"/>
    <w:rsid w:val="0092131F"/>
    <w:rsid w:val="00921FFE"/>
    <w:rsid w:val="00923215"/>
    <w:rsid w:val="009239A8"/>
    <w:rsid w:val="00924961"/>
    <w:rsid w:val="0092509C"/>
    <w:rsid w:val="00926ECF"/>
    <w:rsid w:val="009300FC"/>
    <w:rsid w:val="00932197"/>
    <w:rsid w:val="00934C7C"/>
    <w:rsid w:val="009359D8"/>
    <w:rsid w:val="00935F7A"/>
    <w:rsid w:val="0093751C"/>
    <w:rsid w:val="00940991"/>
    <w:rsid w:val="00940AB0"/>
    <w:rsid w:val="00944154"/>
    <w:rsid w:val="00944C93"/>
    <w:rsid w:val="009466D9"/>
    <w:rsid w:val="0095013F"/>
    <w:rsid w:val="00951668"/>
    <w:rsid w:val="0095172F"/>
    <w:rsid w:val="00951A91"/>
    <w:rsid w:val="00951D83"/>
    <w:rsid w:val="00952924"/>
    <w:rsid w:val="00954449"/>
    <w:rsid w:val="0095462E"/>
    <w:rsid w:val="009564F1"/>
    <w:rsid w:val="0095741B"/>
    <w:rsid w:val="00957630"/>
    <w:rsid w:val="009607FD"/>
    <w:rsid w:val="0096162D"/>
    <w:rsid w:val="00961E68"/>
    <w:rsid w:val="009630AC"/>
    <w:rsid w:val="00963C6C"/>
    <w:rsid w:val="00963E23"/>
    <w:rsid w:val="009647DA"/>
    <w:rsid w:val="00965004"/>
    <w:rsid w:val="009655E4"/>
    <w:rsid w:val="00966EAE"/>
    <w:rsid w:val="009707F0"/>
    <w:rsid w:val="0097167A"/>
    <w:rsid w:val="009742CC"/>
    <w:rsid w:val="00974D19"/>
    <w:rsid w:val="0097512A"/>
    <w:rsid w:val="0097625B"/>
    <w:rsid w:val="00976935"/>
    <w:rsid w:val="00976C54"/>
    <w:rsid w:val="0097721F"/>
    <w:rsid w:val="00980B15"/>
    <w:rsid w:val="00980C6B"/>
    <w:rsid w:val="0098104B"/>
    <w:rsid w:val="00981111"/>
    <w:rsid w:val="0098252B"/>
    <w:rsid w:val="009834A8"/>
    <w:rsid w:val="009839EF"/>
    <w:rsid w:val="00985522"/>
    <w:rsid w:val="00985E17"/>
    <w:rsid w:val="00990158"/>
    <w:rsid w:val="00994C38"/>
    <w:rsid w:val="009970DC"/>
    <w:rsid w:val="00997A26"/>
    <w:rsid w:val="009A00C9"/>
    <w:rsid w:val="009A0683"/>
    <w:rsid w:val="009A0EBE"/>
    <w:rsid w:val="009A18A9"/>
    <w:rsid w:val="009A1AE1"/>
    <w:rsid w:val="009A26E5"/>
    <w:rsid w:val="009A2A43"/>
    <w:rsid w:val="009A3C4C"/>
    <w:rsid w:val="009A4B6C"/>
    <w:rsid w:val="009A632D"/>
    <w:rsid w:val="009A7250"/>
    <w:rsid w:val="009B0C83"/>
    <w:rsid w:val="009B282F"/>
    <w:rsid w:val="009B2910"/>
    <w:rsid w:val="009B4002"/>
    <w:rsid w:val="009B6D3D"/>
    <w:rsid w:val="009B78E8"/>
    <w:rsid w:val="009B7D9D"/>
    <w:rsid w:val="009C15CD"/>
    <w:rsid w:val="009C21F6"/>
    <w:rsid w:val="009C29E4"/>
    <w:rsid w:val="009C2D5E"/>
    <w:rsid w:val="009C2DCB"/>
    <w:rsid w:val="009C5638"/>
    <w:rsid w:val="009C655F"/>
    <w:rsid w:val="009C704F"/>
    <w:rsid w:val="009D0094"/>
    <w:rsid w:val="009D032F"/>
    <w:rsid w:val="009D0F94"/>
    <w:rsid w:val="009D3C1A"/>
    <w:rsid w:val="009D3ED0"/>
    <w:rsid w:val="009D414E"/>
    <w:rsid w:val="009D559B"/>
    <w:rsid w:val="009D625B"/>
    <w:rsid w:val="009E00F5"/>
    <w:rsid w:val="009E06BB"/>
    <w:rsid w:val="009E0BB8"/>
    <w:rsid w:val="009E53FC"/>
    <w:rsid w:val="009E5601"/>
    <w:rsid w:val="009E6058"/>
    <w:rsid w:val="009E636A"/>
    <w:rsid w:val="009F0C86"/>
    <w:rsid w:val="009F691E"/>
    <w:rsid w:val="009F6D29"/>
    <w:rsid w:val="00A0115A"/>
    <w:rsid w:val="00A01A18"/>
    <w:rsid w:val="00A01C2F"/>
    <w:rsid w:val="00A02CA1"/>
    <w:rsid w:val="00A04680"/>
    <w:rsid w:val="00A063E0"/>
    <w:rsid w:val="00A109F8"/>
    <w:rsid w:val="00A10BC5"/>
    <w:rsid w:val="00A11F11"/>
    <w:rsid w:val="00A1224D"/>
    <w:rsid w:val="00A12E60"/>
    <w:rsid w:val="00A130A7"/>
    <w:rsid w:val="00A13ADD"/>
    <w:rsid w:val="00A140BC"/>
    <w:rsid w:val="00A157D7"/>
    <w:rsid w:val="00A16325"/>
    <w:rsid w:val="00A16C0F"/>
    <w:rsid w:val="00A179A7"/>
    <w:rsid w:val="00A213EB"/>
    <w:rsid w:val="00A27107"/>
    <w:rsid w:val="00A27FE7"/>
    <w:rsid w:val="00A30497"/>
    <w:rsid w:val="00A30884"/>
    <w:rsid w:val="00A31836"/>
    <w:rsid w:val="00A32F00"/>
    <w:rsid w:val="00A377B0"/>
    <w:rsid w:val="00A41937"/>
    <w:rsid w:val="00A43ADA"/>
    <w:rsid w:val="00A44387"/>
    <w:rsid w:val="00A447F4"/>
    <w:rsid w:val="00A455FB"/>
    <w:rsid w:val="00A45B3F"/>
    <w:rsid w:val="00A4663A"/>
    <w:rsid w:val="00A46872"/>
    <w:rsid w:val="00A5063C"/>
    <w:rsid w:val="00A5382C"/>
    <w:rsid w:val="00A55416"/>
    <w:rsid w:val="00A5654D"/>
    <w:rsid w:val="00A567D4"/>
    <w:rsid w:val="00A56EBA"/>
    <w:rsid w:val="00A6088C"/>
    <w:rsid w:val="00A61A2B"/>
    <w:rsid w:val="00A624E9"/>
    <w:rsid w:val="00A62633"/>
    <w:rsid w:val="00A6402E"/>
    <w:rsid w:val="00A6445E"/>
    <w:rsid w:val="00A64F1D"/>
    <w:rsid w:val="00A6505D"/>
    <w:rsid w:val="00A6520F"/>
    <w:rsid w:val="00A669F3"/>
    <w:rsid w:val="00A671CC"/>
    <w:rsid w:val="00A70A66"/>
    <w:rsid w:val="00A70B32"/>
    <w:rsid w:val="00A7498C"/>
    <w:rsid w:val="00A82F2D"/>
    <w:rsid w:val="00A854E2"/>
    <w:rsid w:val="00AA0168"/>
    <w:rsid w:val="00AA101A"/>
    <w:rsid w:val="00AA2CF7"/>
    <w:rsid w:val="00AA374A"/>
    <w:rsid w:val="00AA4643"/>
    <w:rsid w:val="00AA5D5B"/>
    <w:rsid w:val="00AA7A26"/>
    <w:rsid w:val="00AB0361"/>
    <w:rsid w:val="00AB14B9"/>
    <w:rsid w:val="00AB180D"/>
    <w:rsid w:val="00AB3411"/>
    <w:rsid w:val="00AB36B8"/>
    <w:rsid w:val="00AB42CF"/>
    <w:rsid w:val="00AB7CA5"/>
    <w:rsid w:val="00AC111C"/>
    <w:rsid w:val="00AC1B77"/>
    <w:rsid w:val="00AC3AF7"/>
    <w:rsid w:val="00AC53B1"/>
    <w:rsid w:val="00AC6B45"/>
    <w:rsid w:val="00AC6DB5"/>
    <w:rsid w:val="00AC6E5E"/>
    <w:rsid w:val="00AC7222"/>
    <w:rsid w:val="00AD063B"/>
    <w:rsid w:val="00AD0BF0"/>
    <w:rsid w:val="00AD0FD3"/>
    <w:rsid w:val="00AD252A"/>
    <w:rsid w:val="00AD3CAF"/>
    <w:rsid w:val="00AD3E29"/>
    <w:rsid w:val="00AD4291"/>
    <w:rsid w:val="00AD4E35"/>
    <w:rsid w:val="00AD5997"/>
    <w:rsid w:val="00AD5CD7"/>
    <w:rsid w:val="00AD683E"/>
    <w:rsid w:val="00AD716F"/>
    <w:rsid w:val="00AD7770"/>
    <w:rsid w:val="00AE11A8"/>
    <w:rsid w:val="00AE1C5C"/>
    <w:rsid w:val="00AE1DAF"/>
    <w:rsid w:val="00AE4229"/>
    <w:rsid w:val="00AE6465"/>
    <w:rsid w:val="00AE6C8C"/>
    <w:rsid w:val="00AF0485"/>
    <w:rsid w:val="00AF0F46"/>
    <w:rsid w:val="00AF131F"/>
    <w:rsid w:val="00AF190F"/>
    <w:rsid w:val="00AF4DE5"/>
    <w:rsid w:val="00AF56E5"/>
    <w:rsid w:val="00B00AC4"/>
    <w:rsid w:val="00B01A10"/>
    <w:rsid w:val="00B022A6"/>
    <w:rsid w:val="00B05796"/>
    <w:rsid w:val="00B062A0"/>
    <w:rsid w:val="00B07117"/>
    <w:rsid w:val="00B11295"/>
    <w:rsid w:val="00B11397"/>
    <w:rsid w:val="00B1192A"/>
    <w:rsid w:val="00B150E0"/>
    <w:rsid w:val="00B158B3"/>
    <w:rsid w:val="00B15B2A"/>
    <w:rsid w:val="00B17710"/>
    <w:rsid w:val="00B21069"/>
    <w:rsid w:val="00B21BD4"/>
    <w:rsid w:val="00B21D98"/>
    <w:rsid w:val="00B23D7C"/>
    <w:rsid w:val="00B25ABC"/>
    <w:rsid w:val="00B26C4B"/>
    <w:rsid w:val="00B273A3"/>
    <w:rsid w:val="00B273AC"/>
    <w:rsid w:val="00B279E2"/>
    <w:rsid w:val="00B310FC"/>
    <w:rsid w:val="00B31825"/>
    <w:rsid w:val="00B3197D"/>
    <w:rsid w:val="00B31BAD"/>
    <w:rsid w:val="00B33D0B"/>
    <w:rsid w:val="00B35F10"/>
    <w:rsid w:val="00B37C0F"/>
    <w:rsid w:val="00B418F1"/>
    <w:rsid w:val="00B43651"/>
    <w:rsid w:val="00B4495D"/>
    <w:rsid w:val="00B44A75"/>
    <w:rsid w:val="00B458ED"/>
    <w:rsid w:val="00B45C08"/>
    <w:rsid w:val="00B466FD"/>
    <w:rsid w:val="00B47DDF"/>
    <w:rsid w:val="00B50FC3"/>
    <w:rsid w:val="00B5158C"/>
    <w:rsid w:val="00B53BC0"/>
    <w:rsid w:val="00B53CBD"/>
    <w:rsid w:val="00B54337"/>
    <w:rsid w:val="00B564F5"/>
    <w:rsid w:val="00B56F5E"/>
    <w:rsid w:val="00B57F21"/>
    <w:rsid w:val="00B63105"/>
    <w:rsid w:val="00B637E6"/>
    <w:rsid w:val="00B63AFB"/>
    <w:rsid w:val="00B6495E"/>
    <w:rsid w:val="00B65163"/>
    <w:rsid w:val="00B66113"/>
    <w:rsid w:val="00B67310"/>
    <w:rsid w:val="00B67C62"/>
    <w:rsid w:val="00B67F04"/>
    <w:rsid w:val="00B706D5"/>
    <w:rsid w:val="00B707AB"/>
    <w:rsid w:val="00B7250E"/>
    <w:rsid w:val="00B727AE"/>
    <w:rsid w:val="00B73BAA"/>
    <w:rsid w:val="00B741D4"/>
    <w:rsid w:val="00B74EC9"/>
    <w:rsid w:val="00B7527A"/>
    <w:rsid w:val="00B76356"/>
    <w:rsid w:val="00B76877"/>
    <w:rsid w:val="00B82345"/>
    <w:rsid w:val="00B82787"/>
    <w:rsid w:val="00B839BB"/>
    <w:rsid w:val="00B8660C"/>
    <w:rsid w:val="00B86D90"/>
    <w:rsid w:val="00B8719D"/>
    <w:rsid w:val="00B8773A"/>
    <w:rsid w:val="00B901DA"/>
    <w:rsid w:val="00B91B91"/>
    <w:rsid w:val="00B93A2B"/>
    <w:rsid w:val="00B93F25"/>
    <w:rsid w:val="00B951C1"/>
    <w:rsid w:val="00B95280"/>
    <w:rsid w:val="00B95EE5"/>
    <w:rsid w:val="00B9608B"/>
    <w:rsid w:val="00B96CE8"/>
    <w:rsid w:val="00B97C68"/>
    <w:rsid w:val="00BA077B"/>
    <w:rsid w:val="00BA2E10"/>
    <w:rsid w:val="00BA3100"/>
    <w:rsid w:val="00BA414E"/>
    <w:rsid w:val="00BA432F"/>
    <w:rsid w:val="00BA4650"/>
    <w:rsid w:val="00BA4C16"/>
    <w:rsid w:val="00BA5BE5"/>
    <w:rsid w:val="00BA62D4"/>
    <w:rsid w:val="00BA65EB"/>
    <w:rsid w:val="00BA7F68"/>
    <w:rsid w:val="00BB1347"/>
    <w:rsid w:val="00BB1757"/>
    <w:rsid w:val="00BB2C72"/>
    <w:rsid w:val="00BB3D4C"/>
    <w:rsid w:val="00BB7179"/>
    <w:rsid w:val="00BB73F0"/>
    <w:rsid w:val="00BB74E8"/>
    <w:rsid w:val="00BC04FE"/>
    <w:rsid w:val="00BC0656"/>
    <w:rsid w:val="00BC0954"/>
    <w:rsid w:val="00BC195F"/>
    <w:rsid w:val="00BC23D4"/>
    <w:rsid w:val="00BC3184"/>
    <w:rsid w:val="00BC4CD3"/>
    <w:rsid w:val="00BC4FE0"/>
    <w:rsid w:val="00BD0B57"/>
    <w:rsid w:val="00BD110D"/>
    <w:rsid w:val="00BD1EAB"/>
    <w:rsid w:val="00BD203F"/>
    <w:rsid w:val="00BD3DAC"/>
    <w:rsid w:val="00BD4424"/>
    <w:rsid w:val="00BD5D27"/>
    <w:rsid w:val="00BD63A9"/>
    <w:rsid w:val="00BE0265"/>
    <w:rsid w:val="00BE070B"/>
    <w:rsid w:val="00BE110F"/>
    <w:rsid w:val="00BE44B1"/>
    <w:rsid w:val="00BE46D2"/>
    <w:rsid w:val="00BE5054"/>
    <w:rsid w:val="00BE51B9"/>
    <w:rsid w:val="00BE7D54"/>
    <w:rsid w:val="00BE7F5A"/>
    <w:rsid w:val="00BF20B0"/>
    <w:rsid w:val="00BF3421"/>
    <w:rsid w:val="00BF34C2"/>
    <w:rsid w:val="00BF61AD"/>
    <w:rsid w:val="00BF7ACA"/>
    <w:rsid w:val="00C0023A"/>
    <w:rsid w:val="00C02483"/>
    <w:rsid w:val="00C0279C"/>
    <w:rsid w:val="00C03341"/>
    <w:rsid w:val="00C04FDD"/>
    <w:rsid w:val="00C05737"/>
    <w:rsid w:val="00C058E0"/>
    <w:rsid w:val="00C05DFE"/>
    <w:rsid w:val="00C07D44"/>
    <w:rsid w:val="00C07E4D"/>
    <w:rsid w:val="00C10F25"/>
    <w:rsid w:val="00C11817"/>
    <w:rsid w:val="00C11942"/>
    <w:rsid w:val="00C11C10"/>
    <w:rsid w:val="00C11E91"/>
    <w:rsid w:val="00C12189"/>
    <w:rsid w:val="00C12681"/>
    <w:rsid w:val="00C16C69"/>
    <w:rsid w:val="00C17A44"/>
    <w:rsid w:val="00C20B22"/>
    <w:rsid w:val="00C21C1D"/>
    <w:rsid w:val="00C22EC4"/>
    <w:rsid w:val="00C24AB3"/>
    <w:rsid w:val="00C25622"/>
    <w:rsid w:val="00C272FB"/>
    <w:rsid w:val="00C27A1C"/>
    <w:rsid w:val="00C30D4A"/>
    <w:rsid w:val="00C32486"/>
    <w:rsid w:val="00C330B9"/>
    <w:rsid w:val="00C37FED"/>
    <w:rsid w:val="00C43BEF"/>
    <w:rsid w:val="00C44848"/>
    <w:rsid w:val="00C47A1D"/>
    <w:rsid w:val="00C47BCC"/>
    <w:rsid w:val="00C503BC"/>
    <w:rsid w:val="00C52E7E"/>
    <w:rsid w:val="00C550C7"/>
    <w:rsid w:val="00C56371"/>
    <w:rsid w:val="00C57BA5"/>
    <w:rsid w:val="00C57E88"/>
    <w:rsid w:val="00C60530"/>
    <w:rsid w:val="00C607A4"/>
    <w:rsid w:val="00C61976"/>
    <w:rsid w:val="00C61F62"/>
    <w:rsid w:val="00C6247C"/>
    <w:rsid w:val="00C62EE4"/>
    <w:rsid w:val="00C64A2A"/>
    <w:rsid w:val="00C67CFD"/>
    <w:rsid w:val="00C70F70"/>
    <w:rsid w:val="00C71FCA"/>
    <w:rsid w:val="00C728FE"/>
    <w:rsid w:val="00C80A4C"/>
    <w:rsid w:val="00C81CBC"/>
    <w:rsid w:val="00C828B7"/>
    <w:rsid w:val="00C834A8"/>
    <w:rsid w:val="00C83DE3"/>
    <w:rsid w:val="00C85D4E"/>
    <w:rsid w:val="00C89290"/>
    <w:rsid w:val="00C905D0"/>
    <w:rsid w:val="00C91F8C"/>
    <w:rsid w:val="00C92951"/>
    <w:rsid w:val="00C92C40"/>
    <w:rsid w:val="00C93008"/>
    <w:rsid w:val="00C93164"/>
    <w:rsid w:val="00C9345E"/>
    <w:rsid w:val="00C93833"/>
    <w:rsid w:val="00C941CF"/>
    <w:rsid w:val="00C9479E"/>
    <w:rsid w:val="00C94932"/>
    <w:rsid w:val="00C9514D"/>
    <w:rsid w:val="00CA1543"/>
    <w:rsid w:val="00CA1716"/>
    <w:rsid w:val="00CA1C1A"/>
    <w:rsid w:val="00CA2E2D"/>
    <w:rsid w:val="00CA4081"/>
    <w:rsid w:val="00CA67BE"/>
    <w:rsid w:val="00CA67C8"/>
    <w:rsid w:val="00CA75F1"/>
    <w:rsid w:val="00CB0033"/>
    <w:rsid w:val="00CB1304"/>
    <w:rsid w:val="00CB190D"/>
    <w:rsid w:val="00CB2DD2"/>
    <w:rsid w:val="00CB36AF"/>
    <w:rsid w:val="00CB47C3"/>
    <w:rsid w:val="00CB49D7"/>
    <w:rsid w:val="00CB5A6B"/>
    <w:rsid w:val="00CB73FB"/>
    <w:rsid w:val="00CC037C"/>
    <w:rsid w:val="00CC0F51"/>
    <w:rsid w:val="00CC43E4"/>
    <w:rsid w:val="00CC5CB6"/>
    <w:rsid w:val="00CC6EDE"/>
    <w:rsid w:val="00CD063E"/>
    <w:rsid w:val="00CD0D6D"/>
    <w:rsid w:val="00CD2703"/>
    <w:rsid w:val="00CD2E1C"/>
    <w:rsid w:val="00CD376F"/>
    <w:rsid w:val="00CD3940"/>
    <w:rsid w:val="00CD4994"/>
    <w:rsid w:val="00CD5B97"/>
    <w:rsid w:val="00CD5DB6"/>
    <w:rsid w:val="00CD6D1C"/>
    <w:rsid w:val="00CD754E"/>
    <w:rsid w:val="00CD7B1D"/>
    <w:rsid w:val="00CE0197"/>
    <w:rsid w:val="00CE102B"/>
    <w:rsid w:val="00CE15EE"/>
    <w:rsid w:val="00CE1A05"/>
    <w:rsid w:val="00CE1D9E"/>
    <w:rsid w:val="00CE2814"/>
    <w:rsid w:val="00CE2DE9"/>
    <w:rsid w:val="00CE2DF7"/>
    <w:rsid w:val="00CE3A1A"/>
    <w:rsid w:val="00CE3F36"/>
    <w:rsid w:val="00CE41E7"/>
    <w:rsid w:val="00CE4439"/>
    <w:rsid w:val="00CE45BF"/>
    <w:rsid w:val="00CE4820"/>
    <w:rsid w:val="00CE5936"/>
    <w:rsid w:val="00CE5BF8"/>
    <w:rsid w:val="00CE756F"/>
    <w:rsid w:val="00CF1D04"/>
    <w:rsid w:val="00CF2A7C"/>
    <w:rsid w:val="00CF3AA1"/>
    <w:rsid w:val="00CF5789"/>
    <w:rsid w:val="00CF5D5E"/>
    <w:rsid w:val="00CF6767"/>
    <w:rsid w:val="00CF75B2"/>
    <w:rsid w:val="00D00EB5"/>
    <w:rsid w:val="00D015EB"/>
    <w:rsid w:val="00D01696"/>
    <w:rsid w:val="00D01B76"/>
    <w:rsid w:val="00D01FF3"/>
    <w:rsid w:val="00D02420"/>
    <w:rsid w:val="00D02838"/>
    <w:rsid w:val="00D03E0D"/>
    <w:rsid w:val="00D0499B"/>
    <w:rsid w:val="00D0677D"/>
    <w:rsid w:val="00D077A1"/>
    <w:rsid w:val="00D07B5B"/>
    <w:rsid w:val="00D12E45"/>
    <w:rsid w:val="00D135D5"/>
    <w:rsid w:val="00D15090"/>
    <w:rsid w:val="00D1515C"/>
    <w:rsid w:val="00D15553"/>
    <w:rsid w:val="00D220F1"/>
    <w:rsid w:val="00D2223A"/>
    <w:rsid w:val="00D223D7"/>
    <w:rsid w:val="00D232D3"/>
    <w:rsid w:val="00D2449F"/>
    <w:rsid w:val="00D252A4"/>
    <w:rsid w:val="00D25C90"/>
    <w:rsid w:val="00D27723"/>
    <w:rsid w:val="00D30251"/>
    <w:rsid w:val="00D305E9"/>
    <w:rsid w:val="00D31439"/>
    <w:rsid w:val="00D31510"/>
    <w:rsid w:val="00D31695"/>
    <w:rsid w:val="00D31749"/>
    <w:rsid w:val="00D3192D"/>
    <w:rsid w:val="00D32028"/>
    <w:rsid w:val="00D325A2"/>
    <w:rsid w:val="00D3335B"/>
    <w:rsid w:val="00D33BEF"/>
    <w:rsid w:val="00D341B3"/>
    <w:rsid w:val="00D361A8"/>
    <w:rsid w:val="00D36F1B"/>
    <w:rsid w:val="00D36F93"/>
    <w:rsid w:val="00D37DF1"/>
    <w:rsid w:val="00D436D3"/>
    <w:rsid w:val="00D50145"/>
    <w:rsid w:val="00D50753"/>
    <w:rsid w:val="00D51A61"/>
    <w:rsid w:val="00D52411"/>
    <w:rsid w:val="00D531B4"/>
    <w:rsid w:val="00D55648"/>
    <w:rsid w:val="00D574D0"/>
    <w:rsid w:val="00D6029D"/>
    <w:rsid w:val="00D616FC"/>
    <w:rsid w:val="00D6339E"/>
    <w:rsid w:val="00D63D22"/>
    <w:rsid w:val="00D63FEF"/>
    <w:rsid w:val="00D646B3"/>
    <w:rsid w:val="00D648B0"/>
    <w:rsid w:val="00D65270"/>
    <w:rsid w:val="00D65EAC"/>
    <w:rsid w:val="00D67FD8"/>
    <w:rsid w:val="00D70487"/>
    <w:rsid w:val="00D71D59"/>
    <w:rsid w:val="00D721B4"/>
    <w:rsid w:val="00D74A0E"/>
    <w:rsid w:val="00D74A8E"/>
    <w:rsid w:val="00D76460"/>
    <w:rsid w:val="00D77A91"/>
    <w:rsid w:val="00D80A08"/>
    <w:rsid w:val="00D81158"/>
    <w:rsid w:val="00D8346B"/>
    <w:rsid w:val="00D8384E"/>
    <w:rsid w:val="00D84097"/>
    <w:rsid w:val="00D84843"/>
    <w:rsid w:val="00D85138"/>
    <w:rsid w:val="00D87D52"/>
    <w:rsid w:val="00D920D3"/>
    <w:rsid w:val="00D92754"/>
    <w:rsid w:val="00D95BA5"/>
    <w:rsid w:val="00D97075"/>
    <w:rsid w:val="00D97DE3"/>
    <w:rsid w:val="00DA0354"/>
    <w:rsid w:val="00DA0359"/>
    <w:rsid w:val="00DA0374"/>
    <w:rsid w:val="00DA0ACA"/>
    <w:rsid w:val="00DA320D"/>
    <w:rsid w:val="00DA35E6"/>
    <w:rsid w:val="00DA4174"/>
    <w:rsid w:val="00DA4B49"/>
    <w:rsid w:val="00DA7D58"/>
    <w:rsid w:val="00DB0A2E"/>
    <w:rsid w:val="00DB2BAD"/>
    <w:rsid w:val="00DB3863"/>
    <w:rsid w:val="00DB5348"/>
    <w:rsid w:val="00DB5404"/>
    <w:rsid w:val="00DB65A2"/>
    <w:rsid w:val="00DB66F4"/>
    <w:rsid w:val="00DC2A4C"/>
    <w:rsid w:val="00DC52A9"/>
    <w:rsid w:val="00DC52BB"/>
    <w:rsid w:val="00DC58FA"/>
    <w:rsid w:val="00DC6129"/>
    <w:rsid w:val="00DC715B"/>
    <w:rsid w:val="00DD0B87"/>
    <w:rsid w:val="00DD0BA9"/>
    <w:rsid w:val="00DD1639"/>
    <w:rsid w:val="00DD1CE5"/>
    <w:rsid w:val="00DD20BC"/>
    <w:rsid w:val="00DD37D6"/>
    <w:rsid w:val="00DD3EE6"/>
    <w:rsid w:val="00DD45DE"/>
    <w:rsid w:val="00DD4B5B"/>
    <w:rsid w:val="00DD4EB3"/>
    <w:rsid w:val="00DD5DD2"/>
    <w:rsid w:val="00DD6EEC"/>
    <w:rsid w:val="00DD758B"/>
    <w:rsid w:val="00DE18B7"/>
    <w:rsid w:val="00DE193D"/>
    <w:rsid w:val="00DE2983"/>
    <w:rsid w:val="00DE366D"/>
    <w:rsid w:val="00DE36BC"/>
    <w:rsid w:val="00DE36DE"/>
    <w:rsid w:val="00DE7372"/>
    <w:rsid w:val="00DF07F2"/>
    <w:rsid w:val="00DF1D23"/>
    <w:rsid w:val="00DF28C5"/>
    <w:rsid w:val="00DF56EE"/>
    <w:rsid w:val="00DF5C21"/>
    <w:rsid w:val="00DF60ED"/>
    <w:rsid w:val="00DF69EF"/>
    <w:rsid w:val="00DF6C04"/>
    <w:rsid w:val="00E02197"/>
    <w:rsid w:val="00E07AF5"/>
    <w:rsid w:val="00E07F66"/>
    <w:rsid w:val="00E133D7"/>
    <w:rsid w:val="00E20033"/>
    <w:rsid w:val="00E2435D"/>
    <w:rsid w:val="00E26051"/>
    <w:rsid w:val="00E26AA7"/>
    <w:rsid w:val="00E27460"/>
    <w:rsid w:val="00E30205"/>
    <w:rsid w:val="00E3196E"/>
    <w:rsid w:val="00E3237B"/>
    <w:rsid w:val="00E3265B"/>
    <w:rsid w:val="00E34894"/>
    <w:rsid w:val="00E357AB"/>
    <w:rsid w:val="00E35E3D"/>
    <w:rsid w:val="00E37624"/>
    <w:rsid w:val="00E41173"/>
    <w:rsid w:val="00E421DD"/>
    <w:rsid w:val="00E42854"/>
    <w:rsid w:val="00E45003"/>
    <w:rsid w:val="00E500D1"/>
    <w:rsid w:val="00E51461"/>
    <w:rsid w:val="00E528B4"/>
    <w:rsid w:val="00E5338B"/>
    <w:rsid w:val="00E556F1"/>
    <w:rsid w:val="00E55718"/>
    <w:rsid w:val="00E55F6E"/>
    <w:rsid w:val="00E60ABC"/>
    <w:rsid w:val="00E60CB5"/>
    <w:rsid w:val="00E61880"/>
    <w:rsid w:val="00E61DCC"/>
    <w:rsid w:val="00E633B6"/>
    <w:rsid w:val="00E634F0"/>
    <w:rsid w:val="00E63876"/>
    <w:rsid w:val="00E64471"/>
    <w:rsid w:val="00E64515"/>
    <w:rsid w:val="00E64897"/>
    <w:rsid w:val="00E67A58"/>
    <w:rsid w:val="00E67BDB"/>
    <w:rsid w:val="00E67D11"/>
    <w:rsid w:val="00E67D4B"/>
    <w:rsid w:val="00E7146C"/>
    <w:rsid w:val="00E729EF"/>
    <w:rsid w:val="00E73865"/>
    <w:rsid w:val="00E7440F"/>
    <w:rsid w:val="00E75E5D"/>
    <w:rsid w:val="00E76753"/>
    <w:rsid w:val="00E773DC"/>
    <w:rsid w:val="00E81CA8"/>
    <w:rsid w:val="00E830D4"/>
    <w:rsid w:val="00E831A8"/>
    <w:rsid w:val="00E85EE3"/>
    <w:rsid w:val="00E868A8"/>
    <w:rsid w:val="00E872D1"/>
    <w:rsid w:val="00E91A91"/>
    <w:rsid w:val="00E91B9D"/>
    <w:rsid w:val="00E94041"/>
    <w:rsid w:val="00E955BF"/>
    <w:rsid w:val="00E95DE1"/>
    <w:rsid w:val="00E967DF"/>
    <w:rsid w:val="00E97089"/>
    <w:rsid w:val="00E97B00"/>
    <w:rsid w:val="00E97C94"/>
    <w:rsid w:val="00EA11EA"/>
    <w:rsid w:val="00EA266B"/>
    <w:rsid w:val="00EA36BB"/>
    <w:rsid w:val="00EA4A07"/>
    <w:rsid w:val="00EA4E72"/>
    <w:rsid w:val="00EA6E39"/>
    <w:rsid w:val="00EA6EBC"/>
    <w:rsid w:val="00EB037A"/>
    <w:rsid w:val="00EB107F"/>
    <w:rsid w:val="00EB1192"/>
    <w:rsid w:val="00EB1E11"/>
    <w:rsid w:val="00EB230A"/>
    <w:rsid w:val="00EB31FF"/>
    <w:rsid w:val="00EB39A9"/>
    <w:rsid w:val="00EB3F11"/>
    <w:rsid w:val="00EB43B9"/>
    <w:rsid w:val="00EB6444"/>
    <w:rsid w:val="00EB7014"/>
    <w:rsid w:val="00EC08D0"/>
    <w:rsid w:val="00EC1BBD"/>
    <w:rsid w:val="00EC1EA1"/>
    <w:rsid w:val="00EC258E"/>
    <w:rsid w:val="00EC25D4"/>
    <w:rsid w:val="00EC33DA"/>
    <w:rsid w:val="00EC35BC"/>
    <w:rsid w:val="00EC4B35"/>
    <w:rsid w:val="00EC6218"/>
    <w:rsid w:val="00EC7D9D"/>
    <w:rsid w:val="00ED0E25"/>
    <w:rsid w:val="00ED1CE0"/>
    <w:rsid w:val="00ED42B8"/>
    <w:rsid w:val="00ED6774"/>
    <w:rsid w:val="00ED7103"/>
    <w:rsid w:val="00ED7278"/>
    <w:rsid w:val="00ED798F"/>
    <w:rsid w:val="00ED79B0"/>
    <w:rsid w:val="00EE1A54"/>
    <w:rsid w:val="00EE27D5"/>
    <w:rsid w:val="00EE2D9B"/>
    <w:rsid w:val="00EE3206"/>
    <w:rsid w:val="00EE335D"/>
    <w:rsid w:val="00EE54CA"/>
    <w:rsid w:val="00EE5850"/>
    <w:rsid w:val="00EE5A0B"/>
    <w:rsid w:val="00EE5E0F"/>
    <w:rsid w:val="00EE67C3"/>
    <w:rsid w:val="00EE6E4E"/>
    <w:rsid w:val="00EE7F2F"/>
    <w:rsid w:val="00EF0D31"/>
    <w:rsid w:val="00EF0ECC"/>
    <w:rsid w:val="00EF2A08"/>
    <w:rsid w:val="00EF5FCE"/>
    <w:rsid w:val="00EF674C"/>
    <w:rsid w:val="00EF7270"/>
    <w:rsid w:val="00F002FB"/>
    <w:rsid w:val="00F01C53"/>
    <w:rsid w:val="00F026F2"/>
    <w:rsid w:val="00F0290D"/>
    <w:rsid w:val="00F02B9C"/>
    <w:rsid w:val="00F02EF2"/>
    <w:rsid w:val="00F0302F"/>
    <w:rsid w:val="00F0391B"/>
    <w:rsid w:val="00F03EFE"/>
    <w:rsid w:val="00F0491F"/>
    <w:rsid w:val="00F06185"/>
    <w:rsid w:val="00F1038E"/>
    <w:rsid w:val="00F10615"/>
    <w:rsid w:val="00F106FF"/>
    <w:rsid w:val="00F10ECE"/>
    <w:rsid w:val="00F11895"/>
    <w:rsid w:val="00F11ACC"/>
    <w:rsid w:val="00F13CA3"/>
    <w:rsid w:val="00F163B6"/>
    <w:rsid w:val="00F16CB7"/>
    <w:rsid w:val="00F17A6E"/>
    <w:rsid w:val="00F2244D"/>
    <w:rsid w:val="00F2289B"/>
    <w:rsid w:val="00F24D78"/>
    <w:rsid w:val="00F25312"/>
    <w:rsid w:val="00F26DD3"/>
    <w:rsid w:val="00F271F5"/>
    <w:rsid w:val="00F27259"/>
    <w:rsid w:val="00F273EF"/>
    <w:rsid w:val="00F27E08"/>
    <w:rsid w:val="00F30388"/>
    <w:rsid w:val="00F30780"/>
    <w:rsid w:val="00F310C9"/>
    <w:rsid w:val="00F31E90"/>
    <w:rsid w:val="00F323FA"/>
    <w:rsid w:val="00F33790"/>
    <w:rsid w:val="00F33A1B"/>
    <w:rsid w:val="00F33CFC"/>
    <w:rsid w:val="00F34D72"/>
    <w:rsid w:val="00F3549E"/>
    <w:rsid w:val="00F36461"/>
    <w:rsid w:val="00F36EA2"/>
    <w:rsid w:val="00F37A66"/>
    <w:rsid w:val="00F40583"/>
    <w:rsid w:val="00F41230"/>
    <w:rsid w:val="00F417F6"/>
    <w:rsid w:val="00F44694"/>
    <w:rsid w:val="00F44E64"/>
    <w:rsid w:val="00F4541E"/>
    <w:rsid w:val="00F458A2"/>
    <w:rsid w:val="00F45C17"/>
    <w:rsid w:val="00F46987"/>
    <w:rsid w:val="00F46E15"/>
    <w:rsid w:val="00F47025"/>
    <w:rsid w:val="00F4734A"/>
    <w:rsid w:val="00F506EE"/>
    <w:rsid w:val="00F51F53"/>
    <w:rsid w:val="00F53CF6"/>
    <w:rsid w:val="00F53F3F"/>
    <w:rsid w:val="00F54B39"/>
    <w:rsid w:val="00F54DDE"/>
    <w:rsid w:val="00F5548B"/>
    <w:rsid w:val="00F55610"/>
    <w:rsid w:val="00F57AEA"/>
    <w:rsid w:val="00F60A87"/>
    <w:rsid w:val="00F633A4"/>
    <w:rsid w:val="00F6468B"/>
    <w:rsid w:val="00F660CD"/>
    <w:rsid w:val="00F66F2F"/>
    <w:rsid w:val="00F71175"/>
    <w:rsid w:val="00F71F57"/>
    <w:rsid w:val="00F72B3E"/>
    <w:rsid w:val="00F74090"/>
    <w:rsid w:val="00F75FDA"/>
    <w:rsid w:val="00F76921"/>
    <w:rsid w:val="00F76DE6"/>
    <w:rsid w:val="00F77CA3"/>
    <w:rsid w:val="00F80568"/>
    <w:rsid w:val="00F81FB8"/>
    <w:rsid w:val="00F824F7"/>
    <w:rsid w:val="00F82C06"/>
    <w:rsid w:val="00F846E0"/>
    <w:rsid w:val="00F85BCF"/>
    <w:rsid w:val="00F860CD"/>
    <w:rsid w:val="00F863B9"/>
    <w:rsid w:val="00F87011"/>
    <w:rsid w:val="00F87A2D"/>
    <w:rsid w:val="00F91652"/>
    <w:rsid w:val="00F91870"/>
    <w:rsid w:val="00F91D2D"/>
    <w:rsid w:val="00F925DB"/>
    <w:rsid w:val="00F94EB3"/>
    <w:rsid w:val="00F9503F"/>
    <w:rsid w:val="00F959FA"/>
    <w:rsid w:val="00F95B84"/>
    <w:rsid w:val="00F96E7B"/>
    <w:rsid w:val="00FA10A2"/>
    <w:rsid w:val="00FA219A"/>
    <w:rsid w:val="00FA2E9B"/>
    <w:rsid w:val="00FA5816"/>
    <w:rsid w:val="00FA60EC"/>
    <w:rsid w:val="00FA70C1"/>
    <w:rsid w:val="00FB0962"/>
    <w:rsid w:val="00FB163F"/>
    <w:rsid w:val="00FB3B7D"/>
    <w:rsid w:val="00FB4A20"/>
    <w:rsid w:val="00FB6228"/>
    <w:rsid w:val="00FC0A97"/>
    <w:rsid w:val="00FC2C02"/>
    <w:rsid w:val="00FC361E"/>
    <w:rsid w:val="00FC42BF"/>
    <w:rsid w:val="00FC48DF"/>
    <w:rsid w:val="00FC5539"/>
    <w:rsid w:val="00FC5FF0"/>
    <w:rsid w:val="00FD0BB8"/>
    <w:rsid w:val="00FD18F2"/>
    <w:rsid w:val="00FD30DC"/>
    <w:rsid w:val="00FD4794"/>
    <w:rsid w:val="00FD5089"/>
    <w:rsid w:val="00FD586C"/>
    <w:rsid w:val="00FD5E79"/>
    <w:rsid w:val="00FD79C1"/>
    <w:rsid w:val="00FD7CD1"/>
    <w:rsid w:val="00FE2859"/>
    <w:rsid w:val="00FE2D9D"/>
    <w:rsid w:val="00FE41AE"/>
    <w:rsid w:val="00FE5C6B"/>
    <w:rsid w:val="00FE67B9"/>
    <w:rsid w:val="00FF01EE"/>
    <w:rsid w:val="00FF0694"/>
    <w:rsid w:val="00FF24E4"/>
    <w:rsid w:val="00FF2698"/>
    <w:rsid w:val="00FF2FB9"/>
    <w:rsid w:val="00FF6D6B"/>
    <w:rsid w:val="00FF7B3F"/>
    <w:rsid w:val="015BCC8D"/>
    <w:rsid w:val="0171257A"/>
    <w:rsid w:val="029145B2"/>
    <w:rsid w:val="02B39953"/>
    <w:rsid w:val="02D750F6"/>
    <w:rsid w:val="02F5429E"/>
    <w:rsid w:val="0359C174"/>
    <w:rsid w:val="04AE217A"/>
    <w:rsid w:val="057861CA"/>
    <w:rsid w:val="059B42E6"/>
    <w:rsid w:val="05AE49A6"/>
    <w:rsid w:val="0625025F"/>
    <w:rsid w:val="0638FD68"/>
    <w:rsid w:val="0661C15E"/>
    <w:rsid w:val="071A3FCA"/>
    <w:rsid w:val="07299EC7"/>
    <w:rsid w:val="0782F419"/>
    <w:rsid w:val="07D07E29"/>
    <w:rsid w:val="08389DB0"/>
    <w:rsid w:val="08543E6B"/>
    <w:rsid w:val="0866288B"/>
    <w:rsid w:val="08EDDA28"/>
    <w:rsid w:val="09F248D8"/>
    <w:rsid w:val="0A2FCCC5"/>
    <w:rsid w:val="0A661B11"/>
    <w:rsid w:val="0AEC21CD"/>
    <w:rsid w:val="0C2BC495"/>
    <w:rsid w:val="0C4473C6"/>
    <w:rsid w:val="0C5CD494"/>
    <w:rsid w:val="0CCDAA71"/>
    <w:rsid w:val="0D462D92"/>
    <w:rsid w:val="0D5250D7"/>
    <w:rsid w:val="0D65AFC0"/>
    <w:rsid w:val="0E647306"/>
    <w:rsid w:val="0F8F3964"/>
    <w:rsid w:val="10FA4353"/>
    <w:rsid w:val="117BFA71"/>
    <w:rsid w:val="11C2003A"/>
    <w:rsid w:val="127167B5"/>
    <w:rsid w:val="12A2E1E7"/>
    <w:rsid w:val="12CE6F63"/>
    <w:rsid w:val="131BAC94"/>
    <w:rsid w:val="1349E244"/>
    <w:rsid w:val="136E4B9C"/>
    <w:rsid w:val="13A8CE51"/>
    <w:rsid w:val="151F592D"/>
    <w:rsid w:val="15541723"/>
    <w:rsid w:val="15BC0079"/>
    <w:rsid w:val="15F98AE7"/>
    <w:rsid w:val="166B5287"/>
    <w:rsid w:val="16EE6AC3"/>
    <w:rsid w:val="16F43315"/>
    <w:rsid w:val="1816E2D6"/>
    <w:rsid w:val="1882D293"/>
    <w:rsid w:val="18E94571"/>
    <w:rsid w:val="190EE81A"/>
    <w:rsid w:val="1952FB84"/>
    <w:rsid w:val="19DD6CEA"/>
    <w:rsid w:val="1A114463"/>
    <w:rsid w:val="1B3ADD3B"/>
    <w:rsid w:val="1BB75209"/>
    <w:rsid w:val="1BE33412"/>
    <w:rsid w:val="1C9EF264"/>
    <w:rsid w:val="1CA3BCDF"/>
    <w:rsid w:val="1CDB1D77"/>
    <w:rsid w:val="1D31ADFD"/>
    <w:rsid w:val="1D6F8BAD"/>
    <w:rsid w:val="1D81A8E7"/>
    <w:rsid w:val="1DA88807"/>
    <w:rsid w:val="1DD49256"/>
    <w:rsid w:val="1E008E01"/>
    <w:rsid w:val="1E12B0BE"/>
    <w:rsid w:val="1F4EE319"/>
    <w:rsid w:val="203E8A02"/>
    <w:rsid w:val="2095F18A"/>
    <w:rsid w:val="20EC1B85"/>
    <w:rsid w:val="21CE7610"/>
    <w:rsid w:val="22947522"/>
    <w:rsid w:val="22A029BB"/>
    <w:rsid w:val="22D50710"/>
    <w:rsid w:val="232B85F1"/>
    <w:rsid w:val="23491A9E"/>
    <w:rsid w:val="234FB132"/>
    <w:rsid w:val="23890330"/>
    <w:rsid w:val="23B98C44"/>
    <w:rsid w:val="23F08EBE"/>
    <w:rsid w:val="24113B1A"/>
    <w:rsid w:val="257F3F69"/>
    <w:rsid w:val="25833B6C"/>
    <w:rsid w:val="25A039EF"/>
    <w:rsid w:val="266403E9"/>
    <w:rsid w:val="28A3219E"/>
    <w:rsid w:val="2A0FC77D"/>
    <w:rsid w:val="2ADE8F89"/>
    <w:rsid w:val="2B463033"/>
    <w:rsid w:val="2B9A7632"/>
    <w:rsid w:val="2BE57C13"/>
    <w:rsid w:val="2C57E059"/>
    <w:rsid w:val="2C6A77C8"/>
    <w:rsid w:val="2C709CF5"/>
    <w:rsid w:val="2C7F9E5E"/>
    <w:rsid w:val="2D2E30C0"/>
    <w:rsid w:val="2DCE4A7C"/>
    <w:rsid w:val="2DEF759C"/>
    <w:rsid w:val="2E87C106"/>
    <w:rsid w:val="2E89275C"/>
    <w:rsid w:val="2F7EB7D0"/>
    <w:rsid w:val="3025C91F"/>
    <w:rsid w:val="305F70AB"/>
    <w:rsid w:val="306592F4"/>
    <w:rsid w:val="307C86C9"/>
    <w:rsid w:val="313F844F"/>
    <w:rsid w:val="31AA2686"/>
    <w:rsid w:val="31F5378A"/>
    <w:rsid w:val="3240484D"/>
    <w:rsid w:val="3243AB1C"/>
    <w:rsid w:val="326C824B"/>
    <w:rsid w:val="32EAB9F6"/>
    <w:rsid w:val="33A134C4"/>
    <w:rsid w:val="340AB37C"/>
    <w:rsid w:val="3416C8B5"/>
    <w:rsid w:val="342D0DEA"/>
    <w:rsid w:val="34CB65AB"/>
    <w:rsid w:val="3508EA5B"/>
    <w:rsid w:val="35736FCA"/>
    <w:rsid w:val="35C5EEF1"/>
    <w:rsid w:val="3642C013"/>
    <w:rsid w:val="366C1EA3"/>
    <w:rsid w:val="36874912"/>
    <w:rsid w:val="3721A073"/>
    <w:rsid w:val="37734ED9"/>
    <w:rsid w:val="37DE9074"/>
    <w:rsid w:val="38DC1013"/>
    <w:rsid w:val="39313AD8"/>
    <w:rsid w:val="398B1B56"/>
    <w:rsid w:val="39DC3B41"/>
    <w:rsid w:val="3A1D94FE"/>
    <w:rsid w:val="3B470963"/>
    <w:rsid w:val="3B864444"/>
    <w:rsid w:val="3C9407DA"/>
    <w:rsid w:val="3C9AB1DF"/>
    <w:rsid w:val="3D08D111"/>
    <w:rsid w:val="3D576E54"/>
    <w:rsid w:val="3D6F918B"/>
    <w:rsid w:val="3D741587"/>
    <w:rsid w:val="3D7DBCBE"/>
    <w:rsid w:val="3D92E074"/>
    <w:rsid w:val="3E2AFD0F"/>
    <w:rsid w:val="3E4450DB"/>
    <w:rsid w:val="3E956C6F"/>
    <w:rsid w:val="3EF7E938"/>
    <w:rsid w:val="3FA93724"/>
    <w:rsid w:val="3FDF98C1"/>
    <w:rsid w:val="403E6B2E"/>
    <w:rsid w:val="409FCD74"/>
    <w:rsid w:val="40EBB716"/>
    <w:rsid w:val="41B35E16"/>
    <w:rsid w:val="41C3F9F6"/>
    <w:rsid w:val="422C0612"/>
    <w:rsid w:val="42414831"/>
    <w:rsid w:val="42D35493"/>
    <w:rsid w:val="434D2D4B"/>
    <w:rsid w:val="43AAF235"/>
    <w:rsid w:val="43FA7741"/>
    <w:rsid w:val="441B257E"/>
    <w:rsid w:val="4424DA97"/>
    <w:rsid w:val="4478772F"/>
    <w:rsid w:val="44A40E13"/>
    <w:rsid w:val="45DEC463"/>
    <w:rsid w:val="468119EB"/>
    <w:rsid w:val="46ABE602"/>
    <w:rsid w:val="46E6D178"/>
    <w:rsid w:val="46EE21A3"/>
    <w:rsid w:val="46FF0435"/>
    <w:rsid w:val="47355893"/>
    <w:rsid w:val="477841C5"/>
    <w:rsid w:val="487C9E4B"/>
    <w:rsid w:val="4894386E"/>
    <w:rsid w:val="48C5DE9F"/>
    <w:rsid w:val="4AA47E51"/>
    <w:rsid w:val="4B58A23C"/>
    <w:rsid w:val="4BCB4AB4"/>
    <w:rsid w:val="4C3E04B2"/>
    <w:rsid w:val="4C71D9BC"/>
    <w:rsid w:val="4CD4B7D3"/>
    <w:rsid w:val="4D2EABBE"/>
    <w:rsid w:val="4D798F2D"/>
    <w:rsid w:val="4DED52B6"/>
    <w:rsid w:val="4E3264B9"/>
    <w:rsid w:val="4EE4E4FA"/>
    <w:rsid w:val="4F3CBDE7"/>
    <w:rsid w:val="4F58BAFC"/>
    <w:rsid w:val="507BCD45"/>
    <w:rsid w:val="50C4586B"/>
    <w:rsid w:val="50F33C5C"/>
    <w:rsid w:val="510D62F8"/>
    <w:rsid w:val="51951904"/>
    <w:rsid w:val="519E22D0"/>
    <w:rsid w:val="51B9701B"/>
    <w:rsid w:val="5216A956"/>
    <w:rsid w:val="521EFBE5"/>
    <w:rsid w:val="523D7D4B"/>
    <w:rsid w:val="537AAF00"/>
    <w:rsid w:val="5391F8F8"/>
    <w:rsid w:val="53E0EE1D"/>
    <w:rsid w:val="53EF215B"/>
    <w:rsid w:val="54074FD7"/>
    <w:rsid w:val="541C391F"/>
    <w:rsid w:val="5421D01A"/>
    <w:rsid w:val="5442734B"/>
    <w:rsid w:val="5569FBBF"/>
    <w:rsid w:val="55D9A464"/>
    <w:rsid w:val="55F875F3"/>
    <w:rsid w:val="56082C5B"/>
    <w:rsid w:val="56B3777E"/>
    <w:rsid w:val="5762B6B8"/>
    <w:rsid w:val="5772BD37"/>
    <w:rsid w:val="5867E181"/>
    <w:rsid w:val="587D1FBF"/>
    <w:rsid w:val="59374E46"/>
    <w:rsid w:val="5986E550"/>
    <w:rsid w:val="5A43F382"/>
    <w:rsid w:val="5A5102A6"/>
    <w:rsid w:val="5AD65AAE"/>
    <w:rsid w:val="5B2D3B07"/>
    <w:rsid w:val="5C05778A"/>
    <w:rsid w:val="5C6071CF"/>
    <w:rsid w:val="5D7E772D"/>
    <w:rsid w:val="5DCD74EC"/>
    <w:rsid w:val="5E061724"/>
    <w:rsid w:val="5E1327BF"/>
    <w:rsid w:val="5E8204B0"/>
    <w:rsid w:val="5EB38EEE"/>
    <w:rsid w:val="5F143C9D"/>
    <w:rsid w:val="5F207992"/>
    <w:rsid w:val="606B2914"/>
    <w:rsid w:val="608E64E9"/>
    <w:rsid w:val="60AE87FC"/>
    <w:rsid w:val="615B259C"/>
    <w:rsid w:val="615C18E2"/>
    <w:rsid w:val="6168708D"/>
    <w:rsid w:val="61983F84"/>
    <w:rsid w:val="61A9B3CF"/>
    <w:rsid w:val="6297F848"/>
    <w:rsid w:val="63A1B2BC"/>
    <w:rsid w:val="63FABAB2"/>
    <w:rsid w:val="642C07F8"/>
    <w:rsid w:val="65169B73"/>
    <w:rsid w:val="655334C8"/>
    <w:rsid w:val="659763C7"/>
    <w:rsid w:val="65AAC61B"/>
    <w:rsid w:val="65F2BD24"/>
    <w:rsid w:val="6615CD63"/>
    <w:rsid w:val="669CF300"/>
    <w:rsid w:val="66E09745"/>
    <w:rsid w:val="67DB7DB6"/>
    <w:rsid w:val="68432ED2"/>
    <w:rsid w:val="6AAEC8BE"/>
    <w:rsid w:val="6AB6DD82"/>
    <w:rsid w:val="6AC64D08"/>
    <w:rsid w:val="6B11612B"/>
    <w:rsid w:val="6B822C6D"/>
    <w:rsid w:val="6BD3A23B"/>
    <w:rsid w:val="6C00182E"/>
    <w:rsid w:val="6C19736E"/>
    <w:rsid w:val="6C2F679B"/>
    <w:rsid w:val="6CBA4798"/>
    <w:rsid w:val="6D18448F"/>
    <w:rsid w:val="6D502E61"/>
    <w:rsid w:val="6DB234E6"/>
    <w:rsid w:val="6E019E89"/>
    <w:rsid w:val="6EB01867"/>
    <w:rsid w:val="6F2EFAAD"/>
    <w:rsid w:val="6F3C8A38"/>
    <w:rsid w:val="6F3DD228"/>
    <w:rsid w:val="6F62A6D4"/>
    <w:rsid w:val="708FCA0C"/>
    <w:rsid w:val="712C22DF"/>
    <w:rsid w:val="71585BEB"/>
    <w:rsid w:val="72639FBF"/>
    <w:rsid w:val="726A0EB3"/>
    <w:rsid w:val="72AC73E7"/>
    <w:rsid w:val="73AD0135"/>
    <w:rsid w:val="745B4773"/>
    <w:rsid w:val="747E88E3"/>
    <w:rsid w:val="75C6688F"/>
    <w:rsid w:val="76628B18"/>
    <w:rsid w:val="76DE58DD"/>
    <w:rsid w:val="76E6D574"/>
    <w:rsid w:val="773589FD"/>
    <w:rsid w:val="78137AFE"/>
    <w:rsid w:val="7944475A"/>
    <w:rsid w:val="79B76F2B"/>
    <w:rsid w:val="79EECFB0"/>
    <w:rsid w:val="7B586093"/>
    <w:rsid w:val="7B63BF36"/>
    <w:rsid w:val="7BAFC071"/>
    <w:rsid w:val="7BD1A564"/>
    <w:rsid w:val="7D9C7A5B"/>
    <w:rsid w:val="7DC8E893"/>
    <w:rsid w:val="7E0C4039"/>
    <w:rsid w:val="7E82D7C5"/>
    <w:rsid w:val="7E8C0813"/>
    <w:rsid w:val="7F9BA867"/>
    <w:rsid w:val="7F9DA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1E9F379"/>
  <w15:chartTrackingRefBased/>
  <w15:docId w15:val="{1C95E557-1CBC-49F0-924B-2CB269C9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828"/>
        <w:tab w:val="num" w:pos="288"/>
      </w:tabs>
      <w:spacing w:after="240"/>
      <w:ind w:left="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3E3B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3E3B"/>
    <w:rPr>
      <w:rFonts w:eastAsiaTheme="minorEastAsia" w:cs="Arial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3B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3B"/>
    <w:rPr>
      <w:rFonts w:eastAsiaTheme="minorEastAsia" w:cs="Arial"/>
      <w:b/>
      <w:bCs/>
      <w:color w:val="auto"/>
      <w:sz w:val="20"/>
      <w:szCs w:val="20"/>
    </w:rPr>
  </w:style>
  <w:style w:type="paragraph" w:customStyle="1" w:styleId="Level1">
    <w:name w:val="Level 1"/>
    <w:basedOn w:val="Normal"/>
    <w:rsid w:val="00134286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39BB"/>
  </w:style>
  <w:style w:type="character" w:styleId="FootnoteReference">
    <w:name w:val="footnote reference"/>
    <w:uiPriority w:val="99"/>
    <w:rsid w:val="00B839BB"/>
  </w:style>
  <w:style w:type="paragraph" w:customStyle="1" w:styleId="Level5">
    <w:name w:val="Level 5"/>
    <w:basedOn w:val="Normal"/>
    <w:uiPriority w:val="99"/>
    <w:rsid w:val="00B839BB"/>
    <w:pPr>
      <w:widowControl w:val="0"/>
      <w:numPr>
        <w:ilvl w:val="4"/>
        <w:numId w:val="10"/>
      </w:numPr>
      <w:autoSpaceDE w:val="0"/>
      <w:autoSpaceDN w:val="0"/>
      <w:adjustRightInd w:val="0"/>
      <w:ind w:left="3600" w:hanging="720"/>
      <w:outlineLvl w:val="4"/>
    </w:pPr>
    <w:rPr>
      <w:rFonts w:ascii="Mona Lisa Recut" w:eastAsia="Times New Roman" w:hAnsi="Mona Lisa Recut"/>
      <w:color w:val="auto"/>
      <w:sz w:val="24"/>
      <w:szCs w:val="24"/>
    </w:rPr>
  </w:style>
  <w:style w:type="paragraph" w:customStyle="1" w:styleId="Level4">
    <w:name w:val="Level 4"/>
    <w:basedOn w:val="Normal"/>
    <w:uiPriority w:val="99"/>
    <w:rsid w:val="00B839BB"/>
    <w:pPr>
      <w:widowControl w:val="0"/>
      <w:numPr>
        <w:ilvl w:val="3"/>
        <w:numId w:val="11"/>
      </w:numPr>
      <w:autoSpaceDE w:val="0"/>
      <w:autoSpaceDN w:val="0"/>
      <w:adjustRightInd w:val="0"/>
      <w:outlineLvl w:val="3"/>
    </w:pPr>
    <w:rPr>
      <w:rFonts w:ascii="Mona Lisa Recut" w:eastAsia="Times New Roman" w:hAnsi="Mona Lisa Recut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839BB"/>
    <w:pPr>
      <w:spacing w:after="0"/>
    </w:pPr>
    <w:rPr>
      <w:rFonts w:ascii="Mona Lisa Recut" w:eastAsia="Times New Roman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39BB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21instructions">
    <w:name w:val="1021 instructions"/>
    <w:basedOn w:val="Heading3"/>
    <w:qFormat/>
    <w:rsid w:val="00107314"/>
    <w:pPr>
      <w:numPr>
        <w:ilvl w:val="0"/>
        <w:numId w:val="12"/>
      </w:numPr>
      <w:tabs>
        <w:tab w:val="num" w:pos="360"/>
      </w:tabs>
      <w:ind w:left="0" w:firstLine="0"/>
    </w:pPr>
  </w:style>
  <w:style w:type="paragraph" w:customStyle="1" w:styleId="Level2">
    <w:name w:val="Level 2"/>
    <w:basedOn w:val="Normal"/>
    <w:rsid w:val="00EB6444"/>
    <w:pPr>
      <w:widowControl w:val="0"/>
      <w:numPr>
        <w:ilvl w:val="1"/>
        <w:numId w:val="14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278E3"/>
    <w:pPr>
      <w:widowControl w:val="0"/>
      <w:autoSpaceDE w:val="0"/>
      <w:autoSpaceDN w:val="0"/>
    </w:pPr>
    <w:rPr>
      <w:rFonts w:eastAsia="Arial" w:cs="Arial"/>
      <w:color w:val="auto"/>
    </w:rPr>
  </w:style>
  <w:style w:type="character" w:styleId="UnresolvedMention">
    <w:name w:val="Unresolved Mention"/>
    <w:basedOn w:val="DefaultParagraphFont"/>
    <w:uiPriority w:val="99"/>
    <w:unhideWhenUsed/>
    <w:rsid w:val="007026F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57BA5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F54DDE"/>
  </w:style>
  <w:style w:type="paragraph" w:styleId="Bibliography">
    <w:name w:val="Bibliography"/>
    <w:basedOn w:val="Normal"/>
    <w:next w:val="Normal"/>
    <w:uiPriority w:val="37"/>
    <w:semiHidden/>
    <w:unhideWhenUsed/>
    <w:rsid w:val="00510D50"/>
  </w:style>
  <w:style w:type="paragraph" w:styleId="BlockText">
    <w:name w:val="Block Text"/>
    <w:basedOn w:val="Normal"/>
    <w:uiPriority w:val="99"/>
    <w:semiHidden/>
    <w:unhideWhenUsed/>
    <w:rsid w:val="00510D5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D5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D50"/>
  </w:style>
  <w:style w:type="paragraph" w:styleId="BodyText3">
    <w:name w:val="Body Text 3"/>
    <w:basedOn w:val="Normal"/>
    <w:link w:val="BodyText3Char"/>
    <w:uiPriority w:val="99"/>
    <w:semiHidden/>
    <w:unhideWhenUsed/>
    <w:rsid w:val="0051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10D5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10D5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0D5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0D5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10D5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1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10D5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0D5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510D5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10D5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10D50"/>
  </w:style>
  <w:style w:type="character" w:customStyle="1" w:styleId="DateChar">
    <w:name w:val="Date Char"/>
    <w:basedOn w:val="DefaultParagraphFont"/>
    <w:link w:val="Date"/>
    <w:uiPriority w:val="99"/>
    <w:semiHidden/>
    <w:rsid w:val="00510D50"/>
  </w:style>
  <w:style w:type="paragraph" w:styleId="DocumentMap">
    <w:name w:val="Document Map"/>
    <w:basedOn w:val="Normal"/>
    <w:link w:val="DocumentMapChar"/>
    <w:uiPriority w:val="99"/>
    <w:semiHidden/>
    <w:unhideWhenUsed/>
    <w:rsid w:val="00510D5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0D5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10D5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10D50"/>
  </w:style>
  <w:style w:type="paragraph" w:styleId="EndnoteText">
    <w:name w:val="endnote text"/>
    <w:basedOn w:val="Normal"/>
    <w:link w:val="EndnoteTextChar"/>
    <w:uiPriority w:val="99"/>
    <w:semiHidden/>
    <w:unhideWhenUsed/>
    <w:rsid w:val="00510D5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10D5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1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10D5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10D5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10D5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0D5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0D5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10D5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10D5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10D5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10D5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10D5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10D5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10D5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10D5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10D5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1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510D5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10D5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510D5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10D5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10D5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10D5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10D5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10D50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10D50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10D50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10D50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10D50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10D5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10D5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10D5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10D5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10D5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10D50"/>
    <w:pPr>
      <w:numPr>
        <w:numId w:val="3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10D50"/>
    <w:pPr>
      <w:numPr>
        <w:numId w:val="3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10D50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10D50"/>
    <w:pPr>
      <w:numPr>
        <w:numId w:val="3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10D50"/>
    <w:pPr>
      <w:numPr>
        <w:numId w:val="34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1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10D5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1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10D5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10D50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51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10D5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10D5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10D50"/>
  </w:style>
  <w:style w:type="paragraph" w:styleId="PlainText">
    <w:name w:val="Plain Text"/>
    <w:basedOn w:val="Normal"/>
    <w:link w:val="PlainTextChar"/>
    <w:uiPriority w:val="99"/>
    <w:semiHidden/>
    <w:unhideWhenUsed/>
    <w:rsid w:val="0051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10D5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510D5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10D5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10D5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10D50"/>
  </w:style>
  <w:style w:type="paragraph" w:styleId="Signature">
    <w:name w:val="Signature"/>
    <w:basedOn w:val="Normal"/>
    <w:link w:val="SignatureChar"/>
    <w:uiPriority w:val="99"/>
    <w:semiHidden/>
    <w:unhideWhenUsed/>
    <w:rsid w:val="00510D5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10D5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510D5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51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6JEHU5UPDS4F-1893021606-1734</_dlc_DocId>
    <_dlc_DocIdUrl xmlns="d4e282bb-1ef9-4cbd-a653-06682fc7ad56">
      <Url>https://usnrc.sharepoint.com/teams/NRO-NUREG-1021-Working-Group/_layouts/15/DocIdRedir.aspx?ID=6JEHU5UPDS4F-1893021606-1734</Url>
      <Description>6JEHU5UPDS4F-1893021606-1734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8FDD45-E53B-4D20-AF05-71303606F8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1FB32-8575-4E60-80FD-2265ED85351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172135-A4BA-43D2-AFF9-DEAF2FD7BE96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d4e282bb-1ef9-4cbd-a653-06682fc7ad56"/>
    <ds:schemaRef ds:uri="http://purl.org/dc/terms/"/>
    <ds:schemaRef ds:uri="http://schemas.openxmlformats.org/package/2006/metadata/core-properties"/>
    <ds:schemaRef ds:uri="8f0885fb-595d-4e9e-aa55-eb80dee8676a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7E55BFD-58EB-48AC-91EC-E17B9BCA2B5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2DA3C8E-1FB5-4473-84F5-D254AA590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46</cp:revision>
  <cp:lastPrinted>2021-07-26T13:15:00Z</cp:lastPrinted>
  <dcterms:created xsi:type="dcterms:W3CDTF">2021-05-27T18:10:00Z</dcterms:created>
  <dcterms:modified xsi:type="dcterms:W3CDTF">2022-02-15T18:46:00Z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6bb9bddd-6d7c-48e4-84e9-3bf935c3bc42</vt:lpwstr>
  </property>
</Properties>
</file>